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1CFD7D4D" w14:textId="113146F1" w:rsidR="00081115" w:rsidRPr="00F20360" w:rsidRDefault="007B6ACD" w:rsidP="00081115">
      <w:pPr>
        <w:spacing w:line="276" w:lineRule="auto"/>
        <w:jc w:val="right"/>
        <w:rPr>
          <w:bCs/>
          <w:sz w:val="22"/>
          <w:szCs w:val="22"/>
        </w:rPr>
      </w:pPr>
      <w:r w:rsidRPr="00F20360">
        <w:rPr>
          <w:bCs/>
          <w:sz w:val="22"/>
          <w:szCs w:val="22"/>
        </w:rPr>
        <w:t xml:space="preserve">Załącznik </w:t>
      </w:r>
      <w:r w:rsidR="007F19A8" w:rsidRPr="00F20360">
        <w:rPr>
          <w:bCs/>
          <w:sz w:val="22"/>
          <w:szCs w:val="22"/>
        </w:rPr>
        <w:t xml:space="preserve">nr </w:t>
      </w:r>
      <w:r w:rsidRPr="00F20360">
        <w:rPr>
          <w:bCs/>
          <w:sz w:val="22"/>
          <w:szCs w:val="22"/>
        </w:rPr>
        <w:t>1 do Zapytania Ofertowego</w:t>
      </w:r>
      <w:r w:rsidR="00223522" w:rsidRPr="00F20360">
        <w:rPr>
          <w:bCs/>
          <w:sz w:val="22"/>
          <w:szCs w:val="22"/>
        </w:rPr>
        <w:t xml:space="preserve"> </w:t>
      </w:r>
      <w:r w:rsidR="00703FD8" w:rsidRPr="00F20360">
        <w:rPr>
          <w:bCs/>
          <w:sz w:val="22"/>
          <w:szCs w:val="22"/>
        </w:rPr>
        <w:t xml:space="preserve">nr </w:t>
      </w:r>
      <w:r w:rsidR="00703FD8" w:rsidRPr="00F20360">
        <w:rPr>
          <w:rStyle w:val="Nagwek2Znak"/>
          <w:rFonts w:ascii="Times New Roman" w:hAnsi="Times New Roman"/>
          <w:b w:val="0"/>
          <w:sz w:val="22"/>
          <w:szCs w:val="18"/>
        </w:rPr>
        <w:t>RPKW.042.</w:t>
      </w:r>
      <w:r w:rsidR="00A25D00" w:rsidRPr="00F20360">
        <w:rPr>
          <w:rStyle w:val="Nagwek2Znak"/>
          <w:rFonts w:ascii="Times New Roman" w:hAnsi="Times New Roman"/>
          <w:b w:val="0"/>
          <w:sz w:val="22"/>
          <w:szCs w:val="18"/>
        </w:rPr>
        <w:t>12</w:t>
      </w:r>
      <w:r w:rsidR="00703FD8" w:rsidRPr="00F20360">
        <w:rPr>
          <w:rStyle w:val="Nagwek2Znak"/>
          <w:rFonts w:ascii="Times New Roman" w:hAnsi="Times New Roman"/>
          <w:b w:val="0"/>
          <w:sz w:val="22"/>
          <w:szCs w:val="18"/>
        </w:rPr>
        <w:t>.2025.EK</w:t>
      </w:r>
    </w:p>
    <w:p w14:paraId="37F113F3" w14:textId="77777777" w:rsidR="00081115" w:rsidRDefault="00081115" w:rsidP="00081115">
      <w:pPr>
        <w:jc w:val="right"/>
        <w:rPr>
          <w:rFonts w:ascii="Cambria" w:hAnsi="Cambria"/>
          <w:sz w:val="24"/>
          <w:szCs w:val="24"/>
        </w:rPr>
      </w:pPr>
    </w:p>
    <w:p w14:paraId="0BB84EE0" w14:textId="77777777" w:rsidR="00F20360" w:rsidRDefault="00F20360" w:rsidP="00F20360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DBE99B2" w14:textId="7D0D8BC7" w:rsidR="00F20360" w:rsidRDefault="00F20360" w:rsidP="00F20360">
      <w:pPr>
        <w:jc w:val="center"/>
        <w:rPr>
          <w:rFonts w:ascii="Cambria" w:hAnsi="Cambria"/>
          <w:sz w:val="24"/>
          <w:szCs w:val="24"/>
        </w:rPr>
      </w:pPr>
      <w:r w:rsidRPr="00081115">
        <w:rPr>
          <w:rFonts w:ascii="Cambria" w:hAnsi="Cambria"/>
          <w:b/>
          <w:bCs/>
          <w:sz w:val="24"/>
          <w:szCs w:val="24"/>
        </w:rPr>
        <w:t>CHARAKTERYSTYKA PRZEDMIOTU ZAMÓWIENIA</w:t>
      </w:r>
    </w:p>
    <w:p w14:paraId="521A1195" w14:textId="77777777" w:rsidR="00F20360" w:rsidRPr="00081115" w:rsidRDefault="00F20360" w:rsidP="00081115">
      <w:pPr>
        <w:jc w:val="right"/>
        <w:rPr>
          <w:rFonts w:ascii="Cambria" w:hAnsi="Cambria"/>
          <w:sz w:val="24"/>
          <w:szCs w:val="24"/>
        </w:rPr>
      </w:pPr>
    </w:p>
    <w:tbl>
      <w:tblPr>
        <w:tblStyle w:val="Tabela-Siatka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1139"/>
        <w:gridCol w:w="1134"/>
      </w:tblGrid>
      <w:tr w:rsidR="00081115" w:rsidRPr="00235376" w14:paraId="58D15A29" w14:textId="77777777" w:rsidTr="00081115">
        <w:trPr>
          <w:trHeight w:val="725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FBCFEB7" w14:textId="77777777" w:rsidR="00081115" w:rsidRPr="00235376" w:rsidRDefault="00081115" w:rsidP="0008111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35376"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30847AF0" w14:textId="77777777" w:rsidR="00081115" w:rsidRPr="00235376" w:rsidRDefault="00081115" w:rsidP="0008111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35376">
              <w:rPr>
                <w:b/>
                <w:bCs/>
                <w:i/>
                <w:iCs/>
                <w:sz w:val="22"/>
                <w:szCs w:val="22"/>
              </w:rPr>
              <w:t>Nazwa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656D1576" w14:textId="77777777" w:rsidR="00081115" w:rsidRPr="00235376" w:rsidRDefault="00081115" w:rsidP="0008111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35376">
              <w:rPr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4DD4CA0" w14:textId="77777777" w:rsidR="00081115" w:rsidRPr="00235376" w:rsidRDefault="00081115" w:rsidP="0008111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35376">
              <w:rPr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</w:tr>
      <w:tr w:rsidR="00081115" w:rsidRPr="00235376" w14:paraId="46AAC6A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27CAE0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5812" w:type="dxa"/>
            <w:vAlign w:val="center"/>
          </w:tcPr>
          <w:p w14:paraId="342D72A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Bułka grahamka 50g </w:t>
            </w:r>
          </w:p>
        </w:tc>
        <w:tc>
          <w:tcPr>
            <w:tcW w:w="1139" w:type="dxa"/>
            <w:vAlign w:val="center"/>
          </w:tcPr>
          <w:p w14:paraId="4E93389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0EE07B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20 </w:t>
            </w:r>
          </w:p>
        </w:tc>
      </w:tr>
      <w:tr w:rsidR="00081115" w:rsidRPr="00235376" w14:paraId="22D6C83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094DAD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812" w:type="dxa"/>
            <w:vAlign w:val="center"/>
          </w:tcPr>
          <w:p w14:paraId="099BBF4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Chleb graham 500 g</w:t>
            </w:r>
          </w:p>
        </w:tc>
        <w:tc>
          <w:tcPr>
            <w:tcW w:w="1139" w:type="dxa"/>
            <w:vAlign w:val="center"/>
          </w:tcPr>
          <w:p w14:paraId="3704B19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A1F038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10 </w:t>
            </w:r>
          </w:p>
        </w:tc>
      </w:tr>
      <w:tr w:rsidR="00081115" w:rsidRPr="00235376" w14:paraId="351DF3A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4CC3AC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812" w:type="dxa"/>
            <w:vAlign w:val="center"/>
          </w:tcPr>
          <w:p w14:paraId="49F7B8B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Kasza bulgur (w opakowaniu 4 woreczki po 100 g.)</w:t>
            </w:r>
          </w:p>
        </w:tc>
        <w:tc>
          <w:tcPr>
            <w:tcW w:w="1139" w:type="dxa"/>
            <w:vAlign w:val="center"/>
          </w:tcPr>
          <w:p w14:paraId="3F76F95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248277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58F7665D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919A3E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812" w:type="dxa"/>
            <w:vAlign w:val="center"/>
          </w:tcPr>
          <w:p w14:paraId="47B1213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Kasza gryczana (w opakowaniu 4 woreczki po 100 g.)</w:t>
            </w:r>
          </w:p>
        </w:tc>
        <w:tc>
          <w:tcPr>
            <w:tcW w:w="1139" w:type="dxa"/>
            <w:vAlign w:val="center"/>
          </w:tcPr>
          <w:p w14:paraId="71542E7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586A1B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6A33B45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61ED90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812" w:type="dxa"/>
            <w:vAlign w:val="center"/>
          </w:tcPr>
          <w:p w14:paraId="0879845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Kasza jaglana (w opakowaniu 4 woreczki po 100 g.)</w:t>
            </w:r>
          </w:p>
        </w:tc>
        <w:tc>
          <w:tcPr>
            <w:tcW w:w="1139" w:type="dxa"/>
            <w:vAlign w:val="center"/>
          </w:tcPr>
          <w:p w14:paraId="38D6D56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4C6659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6064CAD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C9A0B5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812" w:type="dxa"/>
            <w:vAlign w:val="center"/>
          </w:tcPr>
          <w:p w14:paraId="1CB259C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Kasza jęczmienna, pęczak (w opakowaniu 4 woreczki po 100 g.)</w:t>
            </w:r>
          </w:p>
        </w:tc>
        <w:tc>
          <w:tcPr>
            <w:tcW w:w="1139" w:type="dxa"/>
            <w:vAlign w:val="center"/>
          </w:tcPr>
          <w:p w14:paraId="012C131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2E46E3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6A7C2CF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5C6421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812" w:type="dxa"/>
            <w:vAlign w:val="center"/>
          </w:tcPr>
          <w:p w14:paraId="71E1E29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Kasza kuskus (w opakowaniu 2 woreczki po 100 g.)</w:t>
            </w:r>
          </w:p>
        </w:tc>
        <w:tc>
          <w:tcPr>
            <w:tcW w:w="1139" w:type="dxa"/>
            <w:vAlign w:val="center"/>
          </w:tcPr>
          <w:p w14:paraId="01BF89B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C12DB8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</w:t>
            </w:r>
          </w:p>
        </w:tc>
      </w:tr>
      <w:tr w:rsidR="00081115" w:rsidRPr="00235376" w14:paraId="61A726FD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8D62B0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5812" w:type="dxa"/>
            <w:vAlign w:val="center"/>
          </w:tcPr>
          <w:p w14:paraId="0B3D1B2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Kasza manna,  opakowanie 500 g</w:t>
            </w:r>
          </w:p>
        </w:tc>
        <w:tc>
          <w:tcPr>
            <w:tcW w:w="1139" w:type="dxa"/>
            <w:vAlign w:val="center"/>
          </w:tcPr>
          <w:p w14:paraId="4246C9A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0B317D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2CA599C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48FB07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5812" w:type="dxa"/>
            <w:vAlign w:val="center"/>
          </w:tcPr>
          <w:p w14:paraId="7771CF6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Mąka pszenna typ 1850,  opakowanie  1kg</w:t>
            </w:r>
          </w:p>
        </w:tc>
        <w:tc>
          <w:tcPr>
            <w:tcW w:w="1139" w:type="dxa"/>
            <w:vAlign w:val="center"/>
          </w:tcPr>
          <w:p w14:paraId="642E53C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051878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</w:t>
            </w:r>
          </w:p>
        </w:tc>
      </w:tr>
      <w:tr w:rsidR="00081115" w:rsidRPr="00235376" w14:paraId="431F9A5F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7DC754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5812" w:type="dxa"/>
            <w:vAlign w:val="center"/>
          </w:tcPr>
          <w:p w14:paraId="7F8C538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Mąka pszenna typ 550, opakowanie  1 kg.</w:t>
            </w:r>
          </w:p>
        </w:tc>
        <w:tc>
          <w:tcPr>
            <w:tcW w:w="1139" w:type="dxa"/>
            <w:vAlign w:val="center"/>
          </w:tcPr>
          <w:p w14:paraId="456D2BF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83DBA4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</w:t>
            </w:r>
          </w:p>
        </w:tc>
      </w:tr>
      <w:tr w:rsidR="00081115" w:rsidRPr="00235376" w14:paraId="367A616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E71F5E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5812" w:type="dxa"/>
            <w:vAlign w:val="center"/>
          </w:tcPr>
          <w:p w14:paraId="64F4162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Płatki jaglane,  opakowanie 500g</w:t>
            </w:r>
          </w:p>
        </w:tc>
        <w:tc>
          <w:tcPr>
            <w:tcW w:w="1139" w:type="dxa"/>
            <w:vAlign w:val="center"/>
          </w:tcPr>
          <w:p w14:paraId="0303CC7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3C6A37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7CBA1F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FF7945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5812" w:type="dxa"/>
            <w:vAlign w:val="center"/>
          </w:tcPr>
          <w:p w14:paraId="2802CB5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Płatki owsiane, opakowanie 500 g</w:t>
            </w:r>
          </w:p>
        </w:tc>
        <w:tc>
          <w:tcPr>
            <w:tcW w:w="1139" w:type="dxa"/>
            <w:vAlign w:val="center"/>
          </w:tcPr>
          <w:p w14:paraId="0E3F742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357510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6F723C47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A10DA8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5812" w:type="dxa"/>
            <w:vAlign w:val="center"/>
          </w:tcPr>
          <w:p w14:paraId="139BE1B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Ryż basmati, opakowanie 1 kg </w:t>
            </w:r>
          </w:p>
        </w:tc>
        <w:tc>
          <w:tcPr>
            <w:tcW w:w="1139" w:type="dxa"/>
            <w:vAlign w:val="center"/>
          </w:tcPr>
          <w:p w14:paraId="5E2F8C5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128A5E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2B1C85C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C7F5F1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14</w:t>
            </w:r>
          </w:p>
        </w:tc>
        <w:tc>
          <w:tcPr>
            <w:tcW w:w="5812" w:type="dxa"/>
            <w:vAlign w:val="center"/>
          </w:tcPr>
          <w:p w14:paraId="0D6EB89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Bakłażan</w:t>
            </w:r>
          </w:p>
        </w:tc>
        <w:tc>
          <w:tcPr>
            <w:tcW w:w="1139" w:type="dxa"/>
            <w:vAlign w:val="center"/>
          </w:tcPr>
          <w:p w14:paraId="6BAD23A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6C3E3FA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4A8DCFFD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0448E8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15</w:t>
            </w:r>
          </w:p>
        </w:tc>
        <w:tc>
          <w:tcPr>
            <w:tcW w:w="5812" w:type="dxa"/>
            <w:vAlign w:val="center"/>
          </w:tcPr>
          <w:p w14:paraId="611D11E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Boćwina</w:t>
            </w:r>
          </w:p>
        </w:tc>
        <w:tc>
          <w:tcPr>
            <w:tcW w:w="1139" w:type="dxa"/>
            <w:vAlign w:val="center"/>
          </w:tcPr>
          <w:p w14:paraId="3344DFF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450605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28FA259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D70EEA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lastRenderedPageBreak/>
              <w:t>16</w:t>
            </w:r>
          </w:p>
        </w:tc>
        <w:tc>
          <w:tcPr>
            <w:tcW w:w="5812" w:type="dxa"/>
            <w:vAlign w:val="center"/>
          </w:tcPr>
          <w:p w14:paraId="3080836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Brokuł</w:t>
            </w:r>
          </w:p>
        </w:tc>
        <w:tc>
          <w:tcPr>
            <w:tcW w:w="1139" w:type="dxa"/>
            <w:vAlign w:val="center"/>
          </w:tcPr>
          <w:p w14:paraId="4D3D5D6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636377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0A4E8D16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F812ADD" w14:textId="77777777" w:rsidR="00081115" w:rsidRPr="00235376" w:rsidRDefault="00081115" w:rsidP="00081115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17</w:t>
            </w:r>
          </w:p>
        </w:tc>
        <w:tc>
          <w:tcPr>
            <w:tcW w:w="5812" w:type="dxa"/>
            <w:vAlign w:val="center"/>
          </w:tcPr>
          <w:p w14:paraId="3956105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Buraki gotowane</w:t>
            </w:r>
          </w:p>
        </w:tc>
        <w:tc>
          <w:tcPr>
            <w:tcW w:w="1139" w:type="dxa"/>
            <w:vAlign w:val="center"/>
          </w:tcPr>
          <w:p w14:paraId="35BCB77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23D7010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4 </w:t>
            </w:r>
          </w:p>
        </w:tc>
      </w:tr>
      <w:tr w:rsidR="00081115" w:rsidRPr="00235376" w14:paraId="3C65E7A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28732E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18</w:t>
            </w:r>
          </w:p>
        </w:tc>
        <w:tc>
          <w:tcPr>
            <w:tcW w:w="5812" w:type="dxa"/>
            <w:vAlign w:val="center"/>
          </w:tcPr>
          <w:p w14:paraId="17B96ED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Cebula </w:t>
            </w:r>
          </w:p>
        </w:tc>
        <w:tc>
          <w:tcPr>
            <w:tcW w:w="1139" w:type="dxa"/>
            <w:vAlign w:val="center"/>
          </w:tcPr>
          <w:p w14:paraId="3FDDDF3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3DC7FDF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7 </w:t>
            </w:r>
          </w:p>
        </w:tc>
      </w:tr>
      <w:tr w:rsidR="00081115" w:rsidRPr="00235376" w14:paraId="6F2D7B8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C75017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19</w:t>
            </w:r>
          </w:p>
        </w:tc>
        <w:tc>
          <w:tcPr>
            <w:tcW w:w="5812" w:type="dxa"/>
            <w:vAlign w:val="center"/>
          </w:tcPr>
          <w:p w14:paraId="1FC5AEC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Ciecierzyca bez zalewy, puszka 400 g</w:t>
            </w:r>
          </w:p>
        </w:tc>
        <w:tc>
          <w:tcPr>
            <w:tcW w:w="1139" w:type="dxa"/>
            <w:vAlign w:val="center"/>
          </w:tcPr>
          <w:p w14:paraId="7DCF213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E3A572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6 </w:t>
            </w:r>
          </w:p>
        </w:tc>
      </w:tr>
      <w:tr w:rsidR="00081115" w:rsidRPr="00235376" w14:paraId="6ED899D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EE800F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20</w:t>
            </w:r>
          </w:p>
        </w:tc>
        <w:tc>
          <w:tcPr>
            <w:tcW w:w="5812" w:type="dxa"/>
            <w:vAlign w:val="center"/>
          </w:tcPr>
          <w:p w14:paraId="657AF74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Cukinia </w:t>
            </w:r>
          </w:p>
        </w:tc>
        <w:tc>
          <w:tcPr>
            <w:tcW w:w="1139" w:type="dxa"/>
            <w:vAlign w:val="center"/>
          </w:tcPr>
          <w:p w14:paraId="396E157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F39936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8 </w:t>
            </w:r>
          </w:p>
        </w:tc>
      </w:tr>
      <w:tr w:rsidR="00081115" w:rsidRPr="00235376" w14:paraId="201FC54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6932C5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21</w:t>
            </w:r>
          </w:p>
        </w:tc>
        <w:tc>
          <w:tcPr>
            <w:tcW w:w="5812" w:type="dxa"/>
            <w:vAlign w:val="center"/>
          </w:tcPr>
          <w:p w14:paraId="5717FD7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Czosnek</w:t>
            </w:r>
          </w:p>
        </w:tc>
        <w:tc>
          <w:tcPr>
            <w:tcW w:w="1139" w:type="dxa"/>
            <w:vAlign w:val="center"/>
          </w:tcPr>
          <w:p w14:paraId="4E63702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7D1A12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03F300A7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DE047E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22</w:t>
            </w:r>
          </w:p>
        </w:tc>
        <w:tc>
          <w:tcPr>
            <w:tcW w:w="5812" w:type="dxa"/>
            <w:vAlign w:val="center"/>
          </w:tcPr>
          <w:p w14:paraId="20324BB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Dynia</w:t>
            </w:r>
          </w:p>
        </w:tc>
        <w:tc>
          <w:tcPr>
            <w:tcW w:w="1139" w:type="dxa"/>
            <w:vAlign w:val="center"/>
          </w:tcPr>
          <w:p w14:paraId="448FA8B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6472F6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5 </w:t>
            </w:r>
          </w:p>
        </w:tc>
      </w:tr>
      <w:tr w:rsidR="00081115" w:rsidRPr="00235376" w14:paraId="73C13ED6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C6CC5E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23</w:t>
            </w:r>
          </w:p>
        </w:tc>
        <w:tc>
          <w:tcPr>
            <w:tcW w:w="5812" w:type="dxa"/>
            <w:vAlign w:val="center"/>
          </w:tcPr>
          <w:p w14:paraId="13F13AD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Fasola konserwowa w puszce, opakowanie 400 g</w:t>
            </w:r>
          </w:p>
        </w:tc>
        <w:tc>
          <w:tcPr>
            <w:tcW w:w="1139" w:type="dxa"/>
            <w:vAlign w:val="center"/>
          </w:tcPr>
          <w:p w14:paraId="2869F5C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405F62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5 </w:t>
            </w:r>
          </w:p>
        </w:tc>
      </w:tr>
      <w:tr w:rsidR="00081115" w:rsidRPr="00235376" w14:paraId="7730A753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7947D9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24</w:t>
            </w:r>
          </w:p>
        </w:tc>
        <w:tc>
          <w:tcPr>
            <w:tcW w:w="5812" w:type="dxa"/>
            <w:vAlign w:val="center"/>
          </w:tcPr>
          <w:p w14:paraId="76A21E2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Fasola szparagowa</w:t>
            </w:r>
          </w:p>
        </w:tc>
        <w:tc>
          <w:tcPr>
            <w:tcW w:w="1139" w:type="dxa"/>
            <w:vAlign w:val="center"/>
          </w:tcPr>
          <w:p w14:paraId="446CCA3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1C9765F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4E63C4E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090042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25</w:t>
            </w:r>
          </w:p>
        </w:tc>
        <w:tc>
          <w:tcPr>
            <w:tcW w:w="5812" w:type="dxa"/>
            <w:vAlign w:val="center"/>
          </w:tcPr>
          <w:p w14:paraId="4FFB2BE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Kalafior</w:t>
            </w:r>
          </w:p>
        </w:tc>
        <w:tc>
          <w:tcPr>
            <w:tcW w:w="1139" w:type="dxa"/>
            <w:vAlign w:val="center"/>
          </w:tcPr>
          <w:p w14:paraId="71CFDC1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E3B276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1 </w:t>
            </w:r>
          </w:p>
        </w:tc>
      </w:tr>
      <w:tr w:rsidR="00081115" w:rsidRPr="00235376" w14:paraId="0D7C457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484CE7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26</w:t>
            </w:r>
          </w:p>
        </w:tc>
        <w:tc>
          <w:tcPr>
            <w:tcW w:w="5812" w:type="dxa"/>
            <w:vAlign w:val="center"/>
          </w:tcPr>
          <w:p w14:paraId="55F2A10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Kapusta kwaszona, opakowanie 250 g</w:t>
            </w:r>
          </w:p>
        </w:tc>
        <w:tc>
          <w:tcPr>
            <w:tcW w:w="1139" w:type="dxa"/>
            <w:vAlign w:val="center"/>
          </w:tcPr>
          <w:p w14:paraId="58192B1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895FF9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</w:t>
            </w:r>
          </w:p>
        </w:tc>
      </w:tr>
      <w:tr w:rsidR="00081115" w:rsidRPr="00235376" w14:paraId="63CABAA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380A8E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27</w:t>
            </w:r>
          </w:p>
        </w:tc>
        <w:tc>
          <w:tcPr>
            <w:tcW w:w="5812" w:type="dxa"/>
            <w:vAlign w:val="center"/>
          </w:tcPr>
          <w:p w14:paraId="29DBE61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Koncentrat pomidorowy 30%, op</w:t>
            </w:r>
            <w:r>
              <w:rPr>
                <w:i/>
                <w:iCs/>
                <w:sz w:val="22"/>
                <w:szCs w:val="22"/>
              </w:rPr>
              <w:t>a</w:t>
            </w:r>
            <w:r w:rsidRPr="00235376">
              <w:rPr>
                <w:i/>
                <w:iCs/>
                <w:sz w:val="22"/>
                <w:szCs w:val="22"/>
              </w:rPr>
              <w:t>kowanie  90 g</w:t>
            </w:r>
          </w:p>
        </w:tc>
        <w:tc>
          <w:tcPr>
            <w:tcW w:w="1139" w:type="dxa"/>
            <w:vAlign w:val="center"/>
          </w:tcPr>
          <w:p w14:paraId="7416706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BE2B87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04C589A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367F00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28</w:t>
            </w:r>
          </w:p>
        </w:tc>
        <w:tc>
          <w:tcPr>
            <w:tcW w:w="5812" w:type="dxa"/>
            <w:vAlign w:val="center"/>
          </w:tcPr>
          <w:p w14:paraId="756F7E4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Koper ogrodowy suszony</w:t>
            </w:r>
          </w:p>
        </w:tc>
        <w:tc>
          <w:tcPr>
            <w:tcW w:w="1139" w:type="dxa"/>
            <w:vAlign w:val="center"/>
          </w:tcPr>
          <w:p w14:paraId="514C45E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g</w:t>
            </w:r>
          </w:p>
        </w:tc>
        <w:tc>
          <w:tcPr>
            <w:tcW w:w="1134" w:type="dxa"/>
            <w:vAlign w:val="center"/>
          </w:tcPr>
          <w:p w14:paraId="7621ABB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200</w:t>
            </w:r>
          </w:p>
        </w:tc>
      </w:tr>
      <w:tr w:rsidR="00081115" w:rsidRPr="00235376" w14:paraId="17FE9B6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93EEDB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29</w:t>
            </w:r>
          </w:p>
        </w:tc>
        <w:tc>
          <w:tcPr>
            <w:tcW w:w="5812" w:type="dxa"/>
            <w:vAlign w:val="center"/>
          </w:tcPr>
          <w:p w14:paraId="6E33413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Kukurydza konserwowa w puszce, opakowanie  400 g</w:t>
            </w:r>
          </w:p>
        </w:tc>
        <w:tc>
          <w:tcPr>
            <w:tcW w:w="1139" w:type="dxa"/>
            <w:vAlign w:val="center"/>
          </w:tcPr>
          <w:p w14:paraId="3F5A388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3380AA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2B573DD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D9D020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30</w:t>
            </w:r>
          </w:p>
        </w:tc>
        <w:tc>
          <w:tcPr>
            <w:tcW w:w="5812" w:type="dxa"/>
            <w:vAlign w:val="center"/>
          </w:tcPr>
          <w:p w14:paraId="2B64CE0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Marchew</w:t>
            </w:r>
          </w:p>
        </w:tc>
        <w:tc>
          <w:tcPr>
            <w:tcW w:w="1139" w:type="dxa"/>
            <w:vAlign w:val="center"/>
          </w:tcPr>
          <w:p w14:paraId="5541589B" w14:textId="77777777" w:rsidR="00081115" w:rsidRPr="00235376" w:rsidRDefault="00081115" w:rsidP="00081115">
            <w:pPr>
              <w:jc w:val="center"/>
              <w:rPr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6F11FA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4,6</w:t>
            </w:r>
          </w:p>
        </w:tc>
      </w:tr>
      <w:tr w:rsidR="00081115" w:rsidRPr="00235376" w14:paraId="0C0D401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CECB04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31</w:t>
            </w:r>
          </w:p>
        </w:tc>
        <w:tc>
          <w:tcPr>
            <w:tcW w:w="5812" w:type="dxa"/>
            <w:vAlign w:val="center"/>
          </w:tcPr>
          <w:p w14:paraId="2F339D1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Ogórek zielony</w:t>
            </w:r>
          </w:p>
        </w:tc>
        <w:tc>
          <w:tcPr>
            <w:tcW w:w="1139" w:type="dxa"/>
            <w:vAlign w:val="center"/>
          </w:tcPr>
          <w:p w14:paraId="6A1D3FA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F200FD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</w:t>
            </w:r>
          </w:p>
        </w:tc>
      </w:tr>
      <w:tr w:rsidR="00081115" w:rsidRPr="00235376" w14:paraId="018D549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361869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32</w:t>
            </w:r>
          </w:p>
        </w:tc>
        <w:tc>
          <w:tcPr>
            <w:tcW w:w="5812" w:type="dxa"/>
            <w:vAlign w:val="center"/>
          </w:tcPr>
          <w:p w14:paraId="7F75BBA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Papryka czerwona</w:t>
            </w:r>
          </w:p>
        </w:tc>
        <w:tc>
          <w:tcPr>
            <w:tcW w:w="1139" w:type="dxa"/>
            <w:vAlign w:val="center"/>
          </w:tcPr>
          <w:p w14:paraId="62ABE8B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80C0E4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15</w:t>
            </w:r>
          </w:p>
        </w:tc>
      </w:tr>
      <w:tr w:rsidR="00081115" w:rsidRPr="00235376" w14:paraId="6C1E32F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5F252A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33</w:t>
            </w:r>
          </w:p>
        </w:tc>
        <w:tc>
          <w:tcPr>
            <w:tcW w:w="5812" w:type="dxa"/>
            <w:vAlign w:val="center"/>
          </w:tcPr>
          <w:p w14:paraId="5C59ED4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Papryka żółta</w:t>
            </w:r>
          </w:p>
        </w:tc>
        <w:tc>
          <w:tcPr>
            <w:tcW w:w="1139" w:type="dxa"/>
            <w:vAlign w:val="center"/>
          </w:tcPr>
          <w:p w14:paraId="00F0472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1CE72FB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55A591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D95BE2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lastRenderedPageBreak/>
              <w:t>34</w:t>
            </w:r>
          </w:p>
        </w:tc>
        <w:tc>
          <w:tcPr>
            <w:tcW w:w="5812" w:type="dxa"/>
            <w:vAlign w:val="center"/>
          </w:tcPr>
          <w:p w14:paraId="54ADAC6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Passata 500 g</w:t>
            </w:r>
          </w:p>
        </w:tc>
        <w:tc>
          <w:tcPr>
            <w:tcW w:w="1139" w:type="dxa"/>
            <w:vAlign w:val="center"/>
          </w:tcPr>
          <w:p w14:paraId="25BC908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E01C7C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4.</w:t>
            </w:r>
          </w:p>
        </w:tc>
      </w:tr>
      <w:tr w:rsidR="00081115" w:rsidRPr="00235376" w14:paraId="10564E3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6179BF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35</w:t>
            </w:r>
          </w:p>
        </w:tc>
        <w:tc>
          <w:tcPr>
            <w:tcW w:w="5812" w:type="dxa"/>
            <w:vAlign w:val="center"/>
          </w:tcPr>
          <w:p w14:paraId="32C84FA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Pieczarka uprawna, świeża</w:t>
            </w:r>
          </w:p>
        </w:tc>
        <w:tc>
          <w:tcPr>
            <w:tcW w:w="1139" w:type="dxa"/>
            <w:vAlign w:val="center"/>
          </w:tcPr>
          <w:p w14:paraId="49A5184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DA14EB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2,5</w:t>
            </w:r>
          </w:p>
        </w:tc>
      </w:tr>
      <w:tr w:rsidR="00081115" w:rsidRPr="00235376" w14:paraId="517658CF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A02D47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36</w:t>
            </w:r>
          </w:p>
        </w:tc>
        <w:tc>
          <w:tcPr>
            <w:tcW w:w="5812" w:type="dxa"/>
            <w:vAlign w:val="center"/>
          </w:tcPr>
          <w:p w14:paraId="399CCBB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Pietruszka korzeń</w:t>
            </w:r>
          </w:p>
        </w:tc>
        <w:tc>
          <w:tcPr>
            <w:tcW w:w="1139" w:type="dxa"/>
            <w:vAlign w:val="center"/>
          </w:tcPr>
          <w:p w14:paraId="4F3F1A92" w14:textId="77777777" w:rsidR="00081115" w:rsidRPr="00235376" w:rsidRDefault="00081115" w:rsidP="00081115">
            <w:pPr>
              <w:jc w:val="center"/>
              <w:rPr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2EB21A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0,6</w:t>
            </w:r>
          </w:p>
        </w:tc>
      </w:tr>
      <w:tr w:rsidR="00081115" w:rsidRPr="00235376" w14:paraId="480082EC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439DAE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37</w:t>
            </w:r>
          </w:p>
        </w:tc>
        <w:tc>
          <w:tcPr>
            <w:tcW w:w="5812" w:type="dxa"/>
            <w:vAlign w:val="center"/>
          </w:tcPr>
          <w:p w14:paraId="7A90E59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Pietruszka liście</w:t>
            </w:r>
          </w:p>
        </w:tc>
        <w:tc>
          <w:tcPr>
            <w:tcW w:w="1139" w:type="dxa"/>
            <w:vAlign w:val="center"/>
          </w:tcPr>
          <w:p w14:paraId="23C4480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g</w:t>
            </w:r>
          </w:p>
        </w:tc>
        <w:tc>
          <w:tcPr>
            <w:tcW w:w="1134" w:type="dxa"/>
            <w:vAlign w:val="center"/>
          </w:tcPr>
          <w:p w14:paraId="3C0C896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440 </w:t>
            </w:r>
          </w:p>
        </w:tc>
      </w:tr>
      <w:tr w:rsidR="00081115" w:rsidRPr="00235376" w14:paraId="58B28D6F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6AB624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38</w:t>
            </w:r>
          </w:p>
        </w:tc>
        <w:tc>
          <w:tcPr>
            <w:tcW w:w="5812" w:type="dxa"/>
            <w:vAlign w:val="center"/>
          </w:tcPr>
          <w:p w14:paraId="07E6807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Pomidor</w:t>
            </w:r>
          </w:p>
        </w:tc>
        <w:tc>
          <w:tcPr>
            <w:tcW w:w="1139" w:type="dxa"/>
            <w:vAlign w:val="center"/>
          </w:tcPr>
          <w:p w14:paraId="30DADE9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79A621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081115" w:rsidRPr="00235376" w14:paraId="02AE207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4E8BD2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39</w:t>
            </w:r>
          </w:p>
        </w:tc>
        <w:tc>
          <w:tcPr>
            <w:tcW w:w="5812" w:type="dxa"/>
            <w:vAlign w:val="center"/>
          </w:tcPr>
          <w:p w14:paraId="7FAE701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Pomidor koktajlowy</w:t>
            </w:r>
          </w:p>
        </w:tc>
        <w:tc>
          <w:tcPr>
            <w:tcW w:w="1139" w:type="dxa"/>
            <w:vAlign w:val="center"/>
          </w:tcPr>
          <w:p w14:paraId="620F0F26" w14:textId="77777777" w:rsidR="00081115" w:rsidRPr="00235376" w:rsidRDefault="00081115" w:rsidP="00081115">
            <w:pPr>
              <w:jc w:val="center"/>
              <w:rPr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6C51B1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6 </w:t>
            </w:r>
          </w:p>
        </w:tc>
      </w:tr>
      <w:tr w:rsidR="00081115" w:rsidRPr="00235376" w14:paraId="0875461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D207C0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40</w:t>
            </w:r>
          </w:p>
        </w:tc>
        <w:tc>
          <w:tcPr>
            <w:tcW w:w="5812" w:type="dxa"/>
            <w:vAlign w:val="center"/>
          </w:tcPr>
          <w:p w14:paraId="1242E99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Pomidory suszone w oleju słoik (270-280g)</w:t>
            </w:r>
          </w:p>
        </w:tc>
        <w:tc>
          <w:tcPr>
            <w:tcW w:w="1139" w:type="dxa"/>
            <w:vAlign w:val="center"/>
          </w:tcPr>
          <w:p w14:paraId="2C09317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7BC28C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3BC4A14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60FAF1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41</w:t>
            </w:r>
          </w:p>
        </w:tc>
        <w:tc>
          <w:tcPr>
            <w:tcW w:w="5812" w:type="dxa"/>
            <w:vAlign w:val="center"/>
          </w:tcPr>
          <w:p w14:paraId="72BBBB32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Pomidory w puszce,  400 g</w:t>
            </w:r>
          </w:p>
        </w:tc>
        <w:tc>
          <w:tcPr>
            <w:tcW w:w="1139" w:type="dxa"/>
            <w:vAlign w:val="center"/>
          </w:tcPr>
          <w:p w14:paraId="27096AD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F53C54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20</w:t>
            </w:r>
          </w:p>
        </w:tc>
      </w:tr>
      <w:tr w:rsidR="00081115" w:rsidRPr="00235376" w14:paraId="382F2D0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16B917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42</w:t>
            </w:r>
          </w:p>
        </w:tc>
        <w:tc>
          <w:tcPr>
            <w:tcW w:w="5812" w:type="dxa"/>
            <w:vAlign w:val="center"/>
          </w:tcPr>
          <w:p w14:paraId="16B7201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Por</w:t>
            </w:r>
          </w:p>
        </w:tc>
        <w:tc>
          <w:tcPr>
            <w:tcW w:w="1139" w:type="dxa"/>
            <w:vAlign w:val="center"/>
          </w:tcPr>
          <w:p w14:paraId="0A57319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E15DF9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0,5</w:t>
            </w:r>
          </w:p>
        </w:tc>
      </w:tr>
      <w:tr w:rsidR="00081115" w:rsidRPr="00235376" w14:paraId="73EA1DB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4DF829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43</w:t>
            </w:r>
          </w:p>
        </w:tc>
        <w:tc>
          <w:tcPr>
            <w:tcW w:w="5812" w:type="dxa"/>
            <w:vAlign w:val="center"/>
          </w:tcPr>
          <w:p w14:paraId="0DA1D04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Rabarbar</w:t>
            </w:r>
          </w:p>
        </w:tc>
        <w:tc>
          <w:tcPr>
            <w:tcW w:w="1139" w:type="dxa"/>
            <w:vAlign w:val="center"/>
          </w:tcPr>
          <w:p w14:paraId="13BFB2B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3C390E6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</w:t>
            </w:r>
          </w:p>
        </w:tc>
      </w:tr>
      <w:tr w:rsidR="00081115" w:rsidRPr="00235376" w14:paraId="4832A81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78209C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44</w:t>
            </w:r>
          </w:p>
        </w:tc>
        <w:tc>
          <w:tcPr>
            <w:tcW w:w="5812" w:type="dxa"/>
            <w:vAlign w:val="center"/>
          </w:tcPr>
          <w:p w14:paraId="52BF237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Roszponka, opakowanie 100g</w:t>
            </w:r>
          </w:p>
        </w:tc>
        <w:tc>
          <w:tcPr>
            <w:tcW w:w="1139" w:type="dxa"/>
            <w:vAlign w:val="center"/>
          </w:tcPr>
          <w:p w14:paraId="09BF666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EC8CB7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044B5D42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A66561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45</w:t>
            </w:r>
          </w:p>
        </w:tc>
        <w:tc>
          <w:tcPr>
            <w:tcW w:w="5812" w:type="dxa"/>
            <w:vAlign w:val="center"/>
          </w:tcPr>
          <w:p w14:paraId="23026A62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Rukola, opakowanie 100g</w:t>
            </w:r>
          </w:p>
        </w:tc>
        <w:tc>
          <w:tcPr>
            <w:tcW w:w="1139" w:type="dxa"/>
            <w:vAlign w:val="center"/>
          </w:tcPr>
          <w:p w14:paraId="2EB7EEE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15490F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</w:t>
            </w:r>
          </w:p>
        </w:tc>
      </w:tr>
      <w:tr w:rsidR="00081115" w:rsidRPr="00235376" w14:paraId="15BCA0F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A455F8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46</w:t>
            </w:r>
          </w:p>
        </w:tc>
        <w:tc>
          <w:tcPr>
            <w:tcW w:w="5812" w:type="dxa"/>
            <w:vAlign w:val="center"/>
          </w:tcPr>
          <w:p w14:paraId="326F955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Rzodkiew</w:t>
            </w:r>
          </w:p>
        </w:tc>
        <w:tc>
          <w:tcPr>
            <w:tcW w:w="1139" w:type="dxa"/>
            <w:vAlign w:val="center"/>
          </w:tcPr>
          <w:p w14:paraId="7DC1F54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14EAFB6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2,5</w:t>
            </w:r>
          </w:p>
        </w:tc>
      </w:tr>
      <w:tr w:rsidR="00081115" w:rsidRPr="00235376" w14:paraId="16AAF3E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0784D8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47</w:t>
            </w:r>
          </w:p>
        </w:tc>
        <w:tc>
          <w:tcPr>
            <w:tcW w:w="5812" w:type="dxa"/>
            <w:vAlign w:val="center"/>
          </w:tcPr>
          <w:p w14:paraId="2242B1B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Sałata</w:t>
            </w:r>
          </w:p>
        </w:tc>
        <w:tc>
          <w:tcPr>
            <w:tcW w:w="1139" w:type="dxa"/>
            <w:vAlign w:val="center"/>
          </w:tcPr>
          <w:p w14:paraId="73A8C7D8" w14:textId="77777777" w:rsidR="00081115" w:rsidRPr="00235376" w:rsidRDefault="00081115" w:rsidP="00081115">
            <w:pPr>
              <w:jc w:val="center"/>
              <w:rPr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2D07934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1,6</w:t>
            </w:r>
          </w:p>
        </w:tc>
      </w:tr>
      <w:tr w:rsidR="00081115" w:rsidRPr="00235376" w14:paraId="6AB1B04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75A985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48</w:t>
            </w:r>
          </w:p>
        </w:tc>
        <w:tc>
          <w:tcPr>
            <w:tcW w:w="5812" w:type="dxa"/>
            <w:vAlign w:val="center"/>
          </w:tcPr>
          <w:p w14:paraId="2994064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Seler korzeniowy</w:t>
            </w:r>
          </w:p>
        </w:tc>
        <w:tc>
          <w:tcPr>
            <w:tcW w:w="1139" w:type="dxa"/>
            <w:vAlign w:val="center"/>
          </w:tcPr>
          <w:p w14:paraId="2EC160C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BAA98B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4C9E718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DC52B3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49</w:t>
            </w:r>
          </w:p>
        </w:tc>
        <w:tc>
          <w:tcPr>
            <w:tcW w:w="5812" w:type="dxa"/>
            <w:vAlign w:val="center"/>
          </w:tcPr>
          <w:p w14:paraId="50172A5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Seler naciowy</w:t>
            </w:r>
          </w:p>
        </w:tc>
        <w:tc>
          <w:tcPr>
            <w:tcW w:w="1139" w:type="dxa"/>
            <w:vAlign w:val="center"/>
          </w:tcPr>
          <w:p w14:paraId="23BFBA7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0D6090C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4A17417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575A54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50</w:t>
            </w:r>
          </w:p>
        </w:tc>
        <w:tc>
          <w:tcPr>
            <w:tcW w:w="5812" w:type="dxa"/>
            <w:vAlign w:val="center"/>
          </w:tcPr>
          <w:p w14:paraId="3D5263D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Szczypiorek</w:t>
            </w:r>
          </w:p>
        </w:tc>
        <w:tc>
          <w:tcPr>
            <w:tcW w:w="1139" w:type="dxa"/>
            <w:vAlign w:val="center"/>
          </w:tcPr>
          <w:p w14:paraId="1CCD213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048053B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0,5</w:t>
            </w:r>
          </w:p>
        </w:tc>
      </w:tr>
      <w:tr w:rsidR="00081115" w:rsidRPr="00235376" w14:paraId="25A1DC3C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936FA0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51</w:t>
            </w:r>
          </w:p>
        </w:tc>
        <w:tc>
          <w:tcPr>
            <w:tcW w:w="5812" w:type="dxa"/>
            <w:vAlign w:val="center"/>
          </w:tcPr>
          <w:p w14:paraId="4D228DD2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Szpinak </w:t>
            </w:r>
          </w:p>
        </w:tc>
        <w:tc>
          <w:tcPr>
            <w:tcW w:w="1139" w:type="dxa"/>
            <w:vAlign w:val="center"/>
          </w:tcPr>
          <w:p w14:paraId="41A7A2C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71D99C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1,9</w:t>
            </w:r>
          </w:p>
        </w:tc>
      </w:tr>
      <w:tr w:rsidR="00081115" w:rsidRPr="00235376" w14:paraId="717739E3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D8ABB5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lastRenderedPageBreak/>
              <w:t>52</w:t>
            </w:r>
          </w:p>
        </w:tc>
        <w:tc>
          <w:tcPr>
            <w:tcW w:w="5812" w:type="dxa"/>
            <w:vAlign w:val="center"/>
          </w:tcPr>
          <w:p w14:paraId="5E41043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Ziemniaki</w:t>
            </w:r>
          </w:p>
        </w:tc>
        <w:tc>
          <w:tcPr>
            <w:tcW w:w="1139" w:type="dxa"/>
            <w:vAlign w:val="center"/>
          </w:tcPr>
          <w:p w14:paraId="7F4C94F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37FC9F4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9,5</w:t>
            </w:r>
          </w:p>
        </w:tc>
      </w:tr>
      <w:tr w:rsidR="00081115" w:rsidRPr="00235376" w14:paraId="18623D7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5F4A42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53</w:t>
            </w:r>
          </w:p>
        </w:tc>
        <w:tc>
          <w:tcPr>
            <w:tcW w:w="5812" w:type="dxa"/>
            <w:vAlign w:val="center"/>
          </w:tcPr>
          <w:p w14:paraId="154AABE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Rabarbar</w:t>
            </w:r>
          </w:p>
        </w:tc>
        <w:tc>
          <w:tcPr>
            <w:tcW w:w="1139" w:type="dxa"/>
            <w:vAlign w:val="center"/>
          </w:tcPr>
          <w:p w14:paraId="6CB1DC8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E6589B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4E10630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BDD4A1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54</w:t>
            </w:r>
          </w:p>
        </w:tc>
        <w:tc>
          <w:tcPr>
            <w:tcW w:w="5812" w:type="dxa"/>
            <w:vAlign w:val="center"/>
          </w:tcPr>
          <w:p w14:paraId="4370F76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Jogurt naturalny SKYR, opakowanie 150 g</w:t>
            </w:r>
          </w:p>
        </w:tc>
        <w:tc>
          <w:tcPr>
            <w:tcW w:w="1139" w:type="dxa"/>
            <w:vAlign w:val="center"/>
          </w:tcPr>
          <w:p w14:paraId="5FCF0A9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4D6589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20</w:t>
            </w:r>
          </w:p>
        </w:tc>
      </w:tr>
      <w:tr w:rsidR="00081115" w:rsidRPr="00235376" w14:paraId="224A310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5B2FD4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55</w:t>
            </w:r>
          </w:p>
        </w:tc>
        <w:tc>
          <w:tcPr>
            <w:tcW w:w="5812" w:type="dxa"/>
            <w:vAlign w:val="center"/>
          </w:tcPr>
          <w:p w14:paraId="1EAB2D1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Jogurt naturalny 2% tłuszczu, opakowanie 330-350g</w:t>
            </w:r>
          </w:p>
        </w:tc>
        <w:tc>
          <w:tcPr>
            <w:tcW w:w="1139" w:type="dxa"/>
            <w:vAlign w:val="center"/>
          </w:tcPr>
          <w:p w14:paraId="27ED89D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ECE100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35</w:t>
            </w:r>
          </w:p>
        </w:tc>
      </w:tr>
      <w:tr w:rsidR="00081115" w:rsidRPr="00235376" w14:paraId="0C0F9B9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3482B9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56</w:t>
            </w:r>
          </w:p>
        </w:tc>
        <w:tc>
          <w:tcPr>
            <w:tcW w:w="5812" w:type="dxa"/>
            <w:vAlign w:val="center"/>
          </w:tcPr>
          <w:p w14:paraId="52BC38D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Kefir naturalny 2% tłuszczu, opakowanie 250 ml</w:t>
            </w:r>
          </w:p>
        </w:tc>
        <w:tc>
          <w:tcPr>
            <w:tcW w:w="1139" w:type="dxa"/>
            <w:vAlign w:val="center"/>
          </w:tcPr>
          <w:p w14:paraId="19DD377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6A4D1C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20</w:t>
            </w:r>
          </w:p>
        </w:tc>
      </w:tr>
      <w:tr w:rsidR="00081115" w:rsidRPr="00235376" w14:paraId="6886461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DD034A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57</w:t>
            </w:r>
          </w:p>
        </w:tc>
        <w:tc>
          <w:tcPr>
            <w:tcW w:w="5812" w:type="dxa"/>
            <w:vAlign w:val="center"/>
          </w:tcPr>
          <w:p w14:paraId="4781249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Ser mozzarella w kulce, opakowanie 125 g</w:t>
            </w:r>
          </w:p>
        </w:tc>
        <w:tc>
          <w:tcPr>
            <w:tcW w:w="1139" w:type="dxa"/>
            <w:vAlign w:val="center"/>
          </w:tcPr>
          <w:p w14:paraId="40649B1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E9F18C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20</w:t>
            </w:r>
          </w:p>
        </w:tc>
      </w:tr>
      <w:tr w:rsidR="00081115" w:rsidRPr="00235376" w14:paraId="2CF0FA0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23B920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58</w:t>
            </w:r>
          </w:p>
        </w:tc>
        <w:tc>
          <w:tcPr>
            <w:tcW w:w="5812" w:type="dxa"/>
            <w:vAlign w:val="center"/>
          </w:tcPr>
          <w:p w14:paraId="425E272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Ser parmezan, opakowanie 100g</w:t>
            </w:r>
          </w:p>
        </w:tc>
        <w:tc>
          <w:tcPr>
            <w:tcW w:w="1139" w:type="dxa"/>
            <w:vAlign w:val="center"/>
          </w:tcPr>
          <w:p w14:paraId="3110F2B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23D18E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4 </w:t>
            </w:r>
          </w:p>
        </w:tc>
      </w:tr>
      <w:tr w:rsidR="00081115" w:rsidRPr="00235376" w14:paraId="166BEE6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3B4F40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59</w:t>
            </w:r>
          </w:p>
        </w:tc>
        <w:tc>
          <w:tcPr>
            <w:tcW w:w="5812" w:type="dxa"/>
            <w:vAlign w:val="center"/>
          </w:tcPr>
          <w:p w14:paraId="4002725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Ser twarogowy chudy, opakowanie 250g </w:t>
            </w:r>
          </w:p>
        </w:tc>
        <w:tc>
          <w:tcPr>
            <w:tcW w:w="1139" w:type="dxa"/>
            <w:vAlign w:val="center"/>
          </w:tcPr>
          <w:p w14:paraId="38E8ECC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AD0C6E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</w:t>
            </w:r>
          </w:p>
        </w:tc>
      </w:tr>
      <w:tr w:rsidR="00081115" w:rsidRPr="00235376" w14:paraId="41FC56F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5A6A94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60</w:t>
            </w:r>
          </w:p>
        </w:tc>
        <w:tc>
          <w:tcPr>
            <w:tcW w:w="5812" w:type="dxa"/>
            <w:vAlign w:val="center"/>
          </w:tcPr>
          <w:p w14:paraId="25B824C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Ser twarogowy półtłusty, opakowanie 250 g</w:t>
            </w:r>
          </w:p>
        </w:tc>
        <w:tc>
          <w:tcPr>
            <w:tcW w:w="1139" w:type="dxa"/>
            <w:vAlign w:val="center"/>
          </w:tcPr>
          <w:p w14:paraId="24673A3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731F12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</w:t>
            </w:r>
          </w:p>
        </w:tc>
      </w:tr>
      <w:tr w:rsidR="00081115" w:rsidRPr="00235376" w14:paraId="6751589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8A0B1E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61</w:t>
            </w:r>
          </w:p>
        </w:tc>
        <w:tc>
          <w:tcPr>
            <w:tcW w:w="5812" w:type="dxa"/>
            <w:vAlign w:val="center"/>
          </w:tcPr>
          <w:p w14:paraId="17D6781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Ser typu feta, opakowanie 270 g</w:t>
            </w:r>
          </w:p>
        </w:tc>
        <w:tc>
          <w:tcPr>
            <w:tcW w:w="1139" w:type="dxa"/>
            <w:vAlign w:val="center"/>
          </w:tcPr>
          <w:p w14:paraId="19C8C2A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5E1178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6B5144A2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6C1311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62</w:t>
            </w:r>
          </w:p>
        </w:tc>
        <w:tc>
          <w:tcPr>
            <w:tcW w:w="5812" w:type="dxa"/>
            <w:vAlign w:val="center"/>
          </w:tcPr>
          <w:p w14:paraId="2C84FFB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Serek naturalny typu Bieluch, opakowanie 150 g</w:t>
            </w:r>
          </w:p>
        </w:tc>
        <w:tc>
          <w:tcPr>
            <w:tcW w:w="1139" w:type="dxa"/>
            <w:vAlign w:val="center"/>
          </w:tcPr>
          <w:p w14:paraId="055310D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EB89C4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15</w:t>
            </w:r>
          </w:p>
        </w:tc>
      </w:tr>
      <w:tr w:rsidR="00081115" w:rsidRPr="00235376" w14:paraId="3354A98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7C2F51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63</w:t>
            </w:r>
          </w:p>
        </w:tc>
        <w:tc>
          <w:tcPr>
            <w:tcW w:w="5812" w:type="dxa"/>
            <w:vAlign w:val="center"/>
          </w:tcPr>
          <w:p w14:paraId="7D40242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Serek śmietankowy naturalny, opakowanie 135 g</w:t>
            </w:r>
          </w:p>
        </w:tc>
        <w:tc>
          <w:tcPr>
            <w:tcW w:w="1139" w:type="dxa"/>
            <w:vAlign w:val="center"/>
          </w:tcPr>
          <w:p w14:paraId="20B8C97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C166CB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40 </w:t>
            </w:r>
          </w:p>
        </w:tc>
      </w:tr>
      <w:tr w:rsidR="00081115" w:rsidRPr="00235376" w14:paraId="76956952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1F96BC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64</w:t>
            </w:r>
          </w:p>
        </w:tc>
        <w:tc>
          <w:tcPr>
            <w:tcW w:w="5812" w:type="dxa"/>
            <w:vAlign w:val="center"/>
          </w:tcPr>
          <w:p w14:paraId="68A7834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Serek wiejski, lekki, opakowanie 150 g</w:t>
            </w:r>
          </w:p>
        </w:tc>
        <w:tc>
          <w:tcPr>
            <w:tcW w:w="1139" w:type="dxa"/>
            <w:vAlign w:val="center"/>
          </w:tcPr>
          <w:p w14:paraId="7D65506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2C97B8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14 </w:t>
            </w:r>
          </w:p>
        </w:tc>
      </w:tr>
      <w:tr w:rsidR="00081115" w:rsidRPr="00235376" w14:paraId="632AB6CC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CF6693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65</w:t>
            </w:r>
          </w:p>
        </w:tc>
        <w:tc>
          <w:tcPr>
            <w:tcW w:w="5812" w:type="dxa"/>
            <w:vAlign w:val="center"/>
          </w:tcPr>
          <w:p w14:paraId="742F820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Śmietana 12% tłuszczu, opakowanie 200g</w:t>
            </w:r>
          </w:p>
        </w:tc>
        <w:tc>
          <w:tcPr>
            <w:tcW w:w="1139" w:type="dxa"/>
            <w:vAlign w:val="center"/>
          </w:tcPr>
          <w:p w14:paraId="5D9D1E7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FA68AE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5 </w:t>
            </w:r>
          </w:p>
        </w:tc>
      </w:tr>
      <w:tr w:rsidR="00081115" w:rsidRPr="00235376" w14:paraId="3D58A4A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8B3A10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66</w:t>
            </w:r>
          </w:p>
        </w:tc>
        <w:tc>
          <w:tcPr>
            <w:tcW w:w="5812" w:type="dxa"/>
            <w:vAlign w:val="center"/>
          </w:tcPr>
          <w:p w14:paraId="1E35591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Jaja kurze świeże, rozmiar L</w:t>
            </w:r>
          </w:p>
        </w:tc>
        <w:tc>
          <w:tcPr>
            <w:tcW w:w="1139" w:type="dxa"/>
            <w:vAlign w:val="center"/>
          </w:tcPr>
          <w:p w14:paraId="7FA8AA2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494038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280 </w:t>
            </w:r>
          </w:p>
        </w:tc>
      </w:tr>
      <w:tr w:rsidR="00081115" w:rsidRPr="00235376" w14:paraId="01BFDA7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CB1FE4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67</w:t>
            </w:r>
          </w:p>
        </w:tc>
        <w:tc>
          <w:tcPr>
            <w:tcW w:w="5812" w:type="dxa"/>
            <w:vAlign w:val="center"/>
          </w:tcPr>
          <w:p w14:paraId="2375A312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Mięso z piersi indyka bez skóry</w:t>
            </w:r>
          </w:p>
        </w:tc>
        <w:tc>
          <w:tcPr>
            <w:tcW w:w="1139" w:type="dxa"/>
            <w:vAlign w:val="center"/>
          </w:tcPr>
          <w:p w14:paraId="72FDADD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0904370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4 </w:t>
            </w:r>
          </w:p>
        </w:tc>
      </w:tr>
      <w:tr w:rsidR="00081115" w:rsidRPr="00235376" w14:paraId="31D085EC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82DCA2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68</w:t>
            </w:r>
          </w:p>
        </w:tc>
        <w:tc>
          <w:tcPr>
            <w:tcW w:w="5812" w:type="dxa"/>
            <w:vAlign w:val="center"/>
          </w:tcPr>
          <w:p w14:paraId="4FB1CEE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Mięso z piersi kurczaka, bez skóry</w:t>
            </w:r>
          </w:p>
        </w:tc>
        <w:tc>
          <w:tcPr>
            <w:tcW w:w="1139" w:type="dxa"/>
            <w:vAlign w:val="center"/>
          </w:tcPr>
          <w:p w14:paraId="735A76D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08ED00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11 </w:t>
            </w:r>
          </w:p>
        </w:tc>
      </w:tr>
      <w:tr w:rsidR="00081115" w:rsidRPr="00235376" w14:paraId="1C3F61E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7AE8AA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69</w:t>
            </w:r>
          </w:p>
        </w:tc>
        <w:tc>
          <w:tcPr>
            <w:tcW w:w="5812" w:type="dxa"/>
            <w:vAlign w:val="center"/>
          </w:tcPr>
          <w:p w14:paraId="6E0ABD7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Polędwiczka wieprzowa</w:t>
            </w:r>
          </w:p>
        </w:tc>
        <w:tc>
          <w:tcPr>
            <w:tcW w:w="1139" w:type="dxa"/>
            <w:vAlign w:val="center"/>
          </w:tcPr>
          <w:p w14:paraId="2D12E43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8CA843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1E2149C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69C145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lastRenderedPageBreak/>
              <w:t>70</w:t>
            </w:r>
          </w:p>
        </w:tc>
        <w:tc>
          <w:tcPr>
            <w:tcW w:w="5812" w:type="dxa"/>
            <w:vAlign w:val="center"/>
          </w:tcPr>
          <w:p w14:paraId="6CC6232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Masło 82%, opakowanie 200 g</w:t>
            </w:r>
          </w:p>
        </w:tc>
        <w:tc>
          <w:tcPr>
            <w:tcW w:w="1139" w:type="dxa"/>
            <w:vAlign w:val="center"/>
          </w:tcPr>
          <w:p w14:paraId="083E7FA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0B5163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20 </w:t>
            </w:r>
          </w:p>
        </w:tc>
      </w:tr>
      <w:tr w:rsidR="00081115" w:rsidRPr="00235376" w14:paraId="367F89F6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E18AB1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71</w:t>
            </w:r>
          </w:p>
        </w:tc>
        <w:tc>
          <w:tcPr>
            <w:tcW w:w="5812" w:type="dxa"/>
            <w:vAlign w:val="center"/>
          </w:tcPr>
          <w:p w14:paraId="1369647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Olej rzepakowy</w:t>
            </w:r>
          </w:p>
        </w:tc>
        <w:tc>
          <w:tcPr>
            <w:tcW w:w="1139" w:type="dxa"/>
            <w:vAlign w:val="center"/>
          </w:tcPr>
          <w:p w14:paraId="4D40A0B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14:paraId="43628B1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44F8321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5DC859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72</w:t>
            </w:r>
          </w:p>
        </w:tc>
        <w:tc>
          <w:tcPr>
            <w:tcW w:w="5812" w:type="dxa"/>
            <w:vAlign w:val="center"/>
          </w:tcPr>
          <w:p w14:paraId="07FD1EC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Oliwa z oliwek</w:t>
            </w:r>
          </w:p>
        </w:tc>
        <w:tc>
          <w:tcPr>
            <w:tcW w:w="1139" w:type="dxa"/>
            <w:vAlign w:val="center"/>
          </w:tcPr>
          <w:p w14:paraId="1491E7D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14:paraId="3C7739F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5399862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0A6896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73</w:t>
            </w:r>
          </w:p>
        </w:tc>
        <w:tc>
          <w:tcPr>
            <w:tcW w:w="5812" w:type="dxa"/>
            <w:vAlign w:val="center"/>
          </w:tcPr>
          <w:p w14:paraId="0FF10CB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Biszkopty okrągłe, opakowanie 120-130 g</w:t>
            </w:r>
          </w:p>
        </w:tc>
        <w:tc>
          <w:tcPr>
            <w:tcW w:w="1139" w:type="dxa"/>
            <w:vAlign w:val="center"/>
          </w:tcPr>
          <w:p w14:paraId="2D82282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54AD9F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63E8AF8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3BB7FA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74</w:t>
            </w:r>
          </w:p>
        </w:tc>
        <w:tc>
          <w:tcPr>
            <w:tcW w:w="5812" w:type="dxa"/>
            <w:vAlign w:val="center"/>
          </w:tcPr>
          <w:p w14:paraId="0B1DC19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Budyń waniliowy, bez cukru, opakowanie 40 g</w:t>
            </w:r>
          </w:p>
        </w:tc>
        <w:tc>
          <w:tcPr>
            <w:tcW w:w="1139" w:type="dxa"/>
            <w:vAlign w:val="center"/>
          </w:tcPr>
          <w:p w14:paraId="0F98FBC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B00AC8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20 </w:t>
            </w:r>
          </w:p>
        </w:tc>
      </w:tr>
      <w:tr w:rsidR="00081115" w:rsidRPr="00235376" w14:paraId="53B3D5C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0A3D10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75</w:t>
            </w:r>
          </w:p>
        </w:tc>
        <w:tc>
          <w:tcPr>
            <w:tcW w:w="5812" w:type="dxa"/>
            <w:vAlign w:val="center"/>
          </w:tcPr>
          <w:p w14:paraId="579799D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Cukier trzcinowy</w:t>
            </w:r>
          </w:p>
        </w:tc>
        <w:tc>
          <w:tcPr>
            <w:tcW w:w="1139" w:type="dxa"/>
            <w:vAlign w:val="center"/>
          </w:tcPr>
          <w:p w14:paraId="6DF6B1B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2C0B973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1 </w:t>
            </w:r>
          </w:p>
        </w:tc>
      </w:tr>
      <w:tr w:rsidR="00081115" w:rsidRPr="00235376" w14:paraId="4B64C95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51D9FE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76</w:t>
            </w:r>
          </w:p>
        </w:tc>
        <w:tc>
          <w:tcPr>
            <w:tcW w:w="5812" w:type="dxa"/>
            <w:vAlign w:val="center"/>
          </w:tcPr>
          <w:p w14:paraId="4C8CC5A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Czekolada gorzka 64% kakao, opakowanie 80 g</w:t>
            </w:r>
          </w:p>
        </w:tc>
        <w:tc>
          <w:tcPr>
            <w:tcW w:w="1139" w:type="dxa"/>
            <w:vAlign w:val="center"/>
          </w:tcPr>
          <w:p w14:paraId="4F88466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A00CA7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1 </w:t>
            </w:r>
          </w:p>
        </w:tc>
      </w:tr>
      <w:tr w:rsidR="00081115" w:rsidRPr="00235376" w14:paraId="4009A59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48C133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77</w:t>
            </w:r>
          </w:p>
        </w:tc>
        <w:tc>
          <w:tcPr>
            <w:tcW w:w="5812" w:type="dxa"/>
            <w:vAlign w:val="center"/>
          </w:tcPr>
          <w:p w14:paraId="3CC95F2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Erytrol, opakowanie 1 kg</w:t>
            </w:r>
          </w:p>
        </w:tc>
        <w:tc>
          <w:tcPr>
            <w:tcW w:w="1139" w:type="dxa"/>
            <w:vAlign w:val="center"/>
          </w:tcPr>
          <w:p w14:paraId="1454038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61934C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5 </w:t>
            </w:r>
          </w:p>
        </w:tc>
      </w:tr>
      <w:tr w:rsidR="00081115" w:rsidRPr="00235376" w14:paraId="566B2AB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D230EE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78</w:t>
            </w:r>
          </w:p>
        </w:tc>
        <w:tc>
          <w:tcPr>
            <w:tcW w:w="5812" w:type="dxa"/>
            <w:vAlign w:val="center"/>
          </w:tcPr>
          <w:p w14:paraId="54FF03A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Kakao 16% proszek, opakowanie 80 g</w:t>
            </w:r>
          </w:p>
        </w:tc>
        <w:tc>
          <w:tcPr>
            <w:tcW w:w="1139" w:type="dxa"/>
            <w:vAlign w:val="center"/>
          </w:tcPr>
          <w:p w14:paraId="563C6B7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6F4BFB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1 </w:t>
            </w:r>
          </w:p>
        </w:tc>
      </w:tr>
      <w:tr w:rsidR="00081115" w:rsidRPr="00235376" w14:paraId="64063E0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8519B0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79</w:t>
            </w:r>
          </w:p>
        </w:tc>
        <w:tc>
          <w:tcPr>
            <w:tcW w:w="5812" w:type="dxa"/>
            <w:vAlign w:val="center"/>
          </w:tcPr>
          <w:p w14:paraId="1DB4FD0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Dorsz świeży, filety bez skóry</w:t>
            </w:r>
          </w:p>
        </w:tc>
        <w:tc>
          <w:tcPr>
            <w:tcW w:w="1139" w:type="dxa"/>
            <w:vAlign w:val="center"/>
          </w:tcPr>
          <w:p w14:paraId="435C238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40CBC30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2 </w:t>
            </w:r>
          </w:p>
        </w:tc>
      </w:tr>
      <w:tr w:rsidR="00081115" w:rsidRPr="00235376" w14:paraId="5E3DDEF6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E86AC3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80</w:t>
            </w:r>
          </w:p>
        </w:tc>
        <w:tc>
          <w:tcPr>
            <w:tcW w:w="5812" w:type="dxa"/>
            <w:vAlign w:val="center"/>
          </w:tcPr>
          <w:p w14:paraId="6F89CF1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Łosoś świeży</w:t>
            </w:r>
          </w:p>
        </w:tc>
        <w:tc>
          <w:tcPr>
            <w:tcW w:w="1139" w:type="dxa"/>
            <w:vAlign w:val="center"/>
          </w:tcPr>
          <w:p w14:paraId="14DA6AA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1A3AD65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C6AB5B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69F59E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81</w:t>
            </w:r>
          </w:p>
        </w:tc>
        <w:tc>
          <w:tcPr>
            <w:tcW w:w="5812" w:type="dxa"/>
            <w:vAlign w:val="center"/>
          </w:tcPr>
          <w:p w14:paraId="2A49119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Łosoś wędzony</w:t>
            </w:r>
          </w:p>
        </w:tc>
        <w:tc>
          <w:tcPr>
            <w:tcW w:w="1139" w:type="dxa"/>
            <w:vAlign w:val="center"/>
          </w:tcPr>
          <w:p w14:paraId="5035A94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35ACACB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15862AA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4CAAB3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82</w:t>
            </w:r>
          </w:p>
        </w:tc>
        <w:tc>
          <w:tcPr>
            <w:tcW w:w="5812" w:type="dxa"/>
            <w:vAlign w:val="center"/>
          </w:tcPr>
          <w:p w14:paraId="4E162BA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Tuńczyk w sosie własnym, puszka 80 g</w:t>
            </w:r>
          </w:p>
        </w:tc>
        <w:tc>
          <w:tcPr>
            <w:tcW w:w="1139" w:type="dxa"/>
            <w:vAlign w:val="center"/>
          </w:tcPr>
          <w:p w14:paraId="4394752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15E9BA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15</w:t>
            </w:r>
          </w:p>
        </w:tc>
      </w:tr>
      <w:tr w:rsidR="00081115" w:rsidRPr="00235376" w14:paraId="3FDE6B7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71E884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83</w:t>
            </w:r>
          </w:p>
        </w:tc>
        <w:tc>
          <w:tcPr>
            <w:tcW w:w="5812" w:type="dxa"/>
            <w:vAlign w:val="center"/>
          </w:tcPr>
          <w:p w14:paraId="495FF10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Awokado</w:t>
            </w:r>
          </w:p>
        </w:tc>
        <w:tc>
          <w:tcPr>
            <w:tcW w:w="1139" w:type="dxa"/>
            <w:vAlign w:val="center"/>
          </w:tcPr>
          <w:p w14:paraId="00AF5BF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g</w:t>
            </w:r>
          </w:p>
        </w:tc>
        <w:tc>
          <w:tcPr>
            <w:tcW w:w="1134" w:type="dxa"/>
            <w:vAlign w:val="center"/>
          </w:tcPr>
          <w:p w14:paraId="6267B6D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800</w:t>
            </w:r>
          </w:p>
        </w:tc>
      </w:tr>
      <w:tr w:rsidR="00081115" w:rsidRPr="00235376" w14:paraId="350C4B37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2CC8D5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84</w:t>
            </w:r>
          </w:p>
        </w:tc>
        <w:tc>
          <w:tcPr>
            <w:tcW w:w="5812" w:type="dxa"/>
            <w:vAlign w:val="center"/>
          </w:tcPr>
          <w:p w14:paraId="0C58154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Banan</w:t>
            </w:r>
          </w:p>
        </w:tc>
        <w:tc>
          <w:tcPr>
            <w:tcW w:w="1139" w:type="dxa"/>
            <w:vAlign w:val="center"/>
          </w:tcPr>
          <w:p w14:paraId="2A35459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8BBBB4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</w:t>
            </w:r>
          </w:p>
        </w:tc>
      </w:tr>
      <w:tr w:rsidR="00081115" w:rsidRPr="00235376" w14:paraId="6F96EEC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3AE4E3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85</w:t>
            </w:r>
          </w:p>
        </w:tc>
        <w:tc>
          <w:tcPr>
            <w:tcW w:w="5812" w:type="dxa"/>
            <w:vAlign w:val="center"/>
          </w:tcPr>
          <w:p w14:paraId="40FAF6D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Borówka amerykańska, surowa</w:t>
            </w:r>
          </w:p>
        </w:tc>
        <w:tc>
          <w:tcPr>
            <w:tcW w:w="1139" w:type="dxa"/>
            <w:vAlign w:val="center"/>
          </w:tcPr>
          <w:p w14:paraId="76DC305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836F66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EE7F90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C535F2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86</w:t>
            </w:r>
          </w:p>
        </w:tc>
        <w:tc>
          <w:tcPr>
            <w:tcW w:w="5812" w:type="dxa"/>
            <w:vAlign w:val="center"/>
          </w:tcPr>
          <w:p w14:paraId="75751AD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Brzoskwinia</w:t>
            </w:r>
          </w:p>
        </w:tc>
        <w:tc>
          <w:tcPr>
            <w:tcW w:w="1139" w:type="dxa"/>
            <w:vAlign w:val="center"/>
          </w:tcPr>
          <w:p w14:paraId="2893067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2B6AE53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4F31400F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4491BB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87</w:t>
            </w:r>
          </w:p>
        </w:tc>
        <w:tc>
          <w:tcPr>
            <w:tcW w:w="5812" w:type="dxa"/>
            <w:vAlign w:val="center"/>
          </w:tcPr>
          <w:p w14:paraId="63B83E3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Cytryna</w:t>
            </w:r>
          </w:p>
        </w:tc>
        <w:tc>
          <w:tcPr>
            <w:tcW w:w="1139" w:type="dxa"/>
            <w:vAlign w:val="center"/>
          </w:tcPr>
          <w:p w14:paraId="2E370FC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1164482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6D20F72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F73604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lastRenderedPageBreak/>
              <w:t>88</w:t>
            </w:r>
          </w:p>
        </w:tc>
        <w:tc>
          <w:tcPr>
            <w:tcW w:w="5812" w:type="dxa"/>
            <w:vAlign w:val="center"/>
          </w:tcPr>
          <w:p w14:paraId="7840918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Gruszka</w:t>
            </w:r>
          </w:p>
        </w:tc>
        <w:tc>
          <w:tcPr>
            <w:tcW w:w="1139" w:type="dxa"/>
            <w:vAlign w:val="center"/>
          </w:tcPr>
          <w:p w14:paraId="601BC1C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23E6ED0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1E71F68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4B7189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98</w:t>
            </w:r>
          </w:p>
        </w:tc>
        <w:tc>
          <w:tcPr>
            <w:tcW w:w="5812" w:type="dxa"/>
            <w:vAlign w:val="center"/>
          </w:tcPr>
          <w:p w14:paraId="1F374F52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Jabłko</w:t>
            </w:r>
          </w:p>
        </w:tc>
        <w:tc>
          <w:tcPr>
            <w:tcW w:w="1139" w:type="dxa"/>
            <w:vAlign w:val="center"/>
          </w:tcPr>
          <w:p w14:paraId="27EAB6E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7278C6D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384D4BC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50BAF2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90</w:t>
            </w:r>
          </w:p>
        </w:tc>
        <w:tc>
          <w:tcPr>
            <w:tcW w:w="5812" w:type="dxa"/>
            <w:vAlign w:val="center"/>
          </w:tcPr>
          <w:p w14:paraId="7C4A31C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Kiwi</w:t>
            </w:r>
          </w:p>
        </w:tc>
        <w:tc>
          <w:tcPr>
            <w:tcW w:w="1139" w:type="dxa"/>
            <w:vAlign w:val="center"/>
          </w:tcPr>
          <w:p w14:paraId="45652A6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518ED1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45848B6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85FD2E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91</w:t>
            </w:r>
          </w:p>
        </w:tc>
        <w:tc>
          <w:tcPr>
            <w:tcW w:w="5812" w:type="dxa"/>
            <w:vAlign w:val="center"/>
          </w:tcPr>
          <w:p w14:paraId="5F2AACB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Maliny</w:t>
            </w:r>
          </w:p>
        </w:tc>
        <w:tc>
          <w:tcPr>
            <w:tcW w:w="1139" w:type="dxa"/>
            <w:vAlign w:val="center"/>
          </w:tcPr>
          <w:p w14:paraId="0330457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6DE6ACE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2,5</w:t>
            </w:r>
          </w:p>
        </w:tc>
      </w:tr>
      <w:tr w:rsidR="00081115" w:rsidRPr="00235376" w14:paraId="6AC65886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8E53C6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92</w:t>
            </w:r>
          </w:p>
        </w:tc>
        <w:tc>
          <w:tcPr>
            <w:tcW w:w="5812" w:type="dxa"/>
            <w:vAlign w:val="center"/>
          </w:tcPr>
          <w:p w14:paraId="5D4AD53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Melon kantalupa</w:t>
            </w:r>
          </w:p>
        </w:tc>
        <w:tc>
          <w:tcPr>
            <w:tcW w:w="1139" w:type="dxa"/>
            <w:vAlign w:val="center"/>
          </w:tcPr>
          <w:p w14:paraId="1AE1A53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5D8C4F2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</w:t>
            </w:r>
          </w:p>
        </w:tc>
      </w:tr>
      <w:tr w:rsidR="00081115" w:rsidRPr="00235376" w14:paraId="77E155C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63EEB1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93</w:t>
            </w:r>
          </w:p>
        </w:tc>
        <w:tc>
          <w:tcPr>
            <w:tcW w:w="5812" w:type="dxa"/>
            <w:vAlign w:val="center"/>
          </w:tcPr>
          <w:p w14:paraId="46CDA61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Migdały,  opakowanie 250 g</w:t>
            </w:r>
          </w:p>
        </w:tc>
        <w:tc>
          <w:tcPr>
            <w:tcW w:w="1139" w:type="dxa"/>
            <w:vAlign w:val="center"/>
          </w:tcPr>
          <w:p w14:paraId="5A69F7A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E4DC09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1AD6E4D3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AA4FB6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94</w:t>
            </w:r>
          </w:p>
        </w:tc>
        <w:tc>
          <w:tcPr>
            <w:tcW w:w="5812" w:type="dxa"/>
            <w:vAlign w:val="center"/>
          </w:tcPr>
          <w:p w14:paraId="464E64B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Nasiona chia suszone, opakowanie  300 g</w:t>
            </w:r>
          </w:p>
        </w:tc>
        <w:tc>
          <w:tcPr>
            <w:tcW w:w="1139" w:type="dxa"/>
            <w:vAlign w:val="center"/>
          </w:tcPr>
          <w:p w14:paraId="487B357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9C021A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286E0FE2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115232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95</w:t>
            </w:r>
          </w:p>
        </w:tc>
        <w:tc>
          <w:tcPr>
            <w:tcW w:w="5812" w:type="dxa"/>
            <w:vAlign w:val="center"/>
          </w:tcPr>
          <w:p w14:paraId="62F196D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Nasiona słonecznika, opakowanie 300 g</w:t>
            </w:r>
          </w:p>
        </w:tc>
        <w:tc>
          <w:tcPr>
            <w:tcW w:w="1139" w:type="dxa"/>
            <w:vAlign w:val="center"/>
          </w:tcPr>
          <w:p w14:paraId="69344E2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6A73A2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7EE897C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164094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96</w:t>
            </w:r>
          </w:p>
        </w:tc>
        <w:tc>
          <w:tcPr>
            <w:tcW w:w="5812" w:type="dxa"/>
            <w:vAlign w:val="center"/>
          </w:tcPr>
          <w:p w14:paraId="15C58B4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Sezam nasiona,  opakowanie 100 g</w:t>
            </w:r>
          </w:p>
        </w:tc>
        <w:tc>
          <w:tcPr>
            <w:tcW w:w="1139" w:type="dxa"/>
            <w:vAlign w:val="center"/>
          </w:tcPr>
          <w:p w14:paraId="567D783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678AF4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4A6C132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C13592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97</w:t>
            </w:r>
          </w:p>
        </w:tc>
        <w:tc>
          <w:tcPr>
            <w:tcW w:w="5812" w:type="dxa"/>
            <w:vAlign w:val="center"/>
          </w:tcPr>
          <w:p w14:paraId="4D4F048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Siemię lniane,  opakowanie 200 g</w:t>
            </w:r>
          </w:p>
        </w:tc>
        <w:tc>
          <w:tcPr>
            <w:tcW w:w="1139" w:type="dxa"/>
            <w:vAlign w:val="center"/>
          </w:tcPr>
          <w:p w14:paraId="6B6CA79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2657CA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5703D1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F28462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98</w:t>
            </w:r>
          </w:p>
        </w:tc>
        <w:tc>
          <w:tcPr>
            <w:tcW w:w="5812" w:type="dxa"/>
            <w:vAlign w:val="center"/>
          </w:tcPr>
          <w:p w14:paraId="3718A88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Śliwki</w:t>
            </w:r>
          </w:p>
        </w:tc>
        <w:tc>
          <w:tcPr>
            <w:tcW w:w="1139" w:type="dxa"/>
            <w:vAlign w:val="center"/>
          </w:tcPr>
          <w:p w14:paraId="480612C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kg.</w:t>
            </w:r>
          </w:p>
        </w:tc>
        <w:tc>
          <w:tcPr>
            <w:tcW w:w="1134" w:type="dxa"/>
            <w:vAlign w:val="center"/>
          </w:tcPr>
          <w:p w14:paraId="2C0ACD3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3316195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DE410A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99</w:t>
            </w:r>
          </w:p>
        </w:tc>
        <w:tc>
          <w:tcPr>
            <w:tcW w:w="5812" w:type="dxa"/>
            <w:vAlign w:val="center"/>
          </w:tcPr>
          <w:p w14:paraId="215F3E6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Winogrona</w:t>
            </w:r>
          </w:p>
        </w:tc>
        <w:tc>
          <w:tcPr>
            <w:tcW w:w="1139" w:type="dxa"/>
            <w:vAlign w:val="center"/>
          </w:tcPr>
          <w:p w14:paraId="5DE961D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kg.</w:t>
            </w:r>
          </w:p>
        </w:tc>
        <w:tc>
          <w:tcPr>
            <w:tcW w:w="1134" w:type="dxa"/>
            <w:vAlign w:val="center"/>
          </w:tcPr>
          <w:p w14:paraId="5D5C257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1,4</w:t>
            </w:r>
          </w:p>
        </w:tc>
      </w:tr>
      <w:tr w:rsidR="00081115" w:rsidRPr="00235376" w14:paraId="40F3C1F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1D66FD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100</w:t>
            </w:r>
          </w:p>
        </w:tc>
        <w:tc>
          <w:tcPr>
            <w:tcW w:w="5812" w:type="dxa"/>
            <w:vAlign w:val="center"/>
          </w:tcPr>
          <w:p w14:paraId="4A8DCAD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Wiórki kokosowe,  opakowanie 500 g</w:t>
            </w:r>
          </w:p>
        </w:tc>
        <w:tc>
          <w:tcPr>
            <w:tcW w:w="1139" w:type="dxa"/>
            <w:vAlign w:val="center"/>
          </w:tcPr>
          <w:p w14:paraId="3CABB9C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302E40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081115" w:rsidRPr="00235376" w14:paraId="3CDFAA5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2658C4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101</w:t>
            </w:r>
          </w:p>
        </w:tc>
        <w:tc>
          <w:tcPr>
            <w:tcW w:w="5812" w:type="dxa"/>
            <w:vAlign w:val="center"/>
          </w:tcPr>
          <w:p w14:paraId="6CC4692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Wiśnie</w:t>
            </w:r>
          </w:p>
        </w:tc>
        <w:tc>
          <w:tcPr>
            <w:tcW w:w="1139" w:type="dxa"/>
            <w:vAlign w:val="center"/>
          </w:tcPr>
          <w:p w14:paraId="460398D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kg.</w:t>
            </w:r>
          </w:p>
        </w:tc>
        <w:tc>
          <w:tcPr>
            <w:tcW w:w="1134" w:type="dxa"/>
            <w:vAlign w:val="center"/>
          </w:tcPr>
          <w:p w14:paraId="130B8AF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4917755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B964EF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101</w:t>
            </w:r>
          </w:p>
        </w:tc>
        <w:tc>
          <w:tcPr>
            <w:tcW w:w="5812" w:type="dxa"/>
            <w:vAlign w:val="center"/>
          </w:tcPr>
          <w:p w14:paraId="0060AD5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Żurawina suszona,  opakowanie 100g</w:t>
            </w:r>
          </w:p>
        </w:tc>
        <w:tc>
          <w:tcPr>
            <w:tcW w:w="1139" w:type="dxa"/>
            <w:vAlign w:val="center"/>
          </w:tcPr>
          <w:p w14:paraId="17E6478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853FCD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53BFE3DE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3FC6CB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101</w:t>
            </w:r>
          </w:p>
        </w:tc>
        <w:tc>
          <w:tcPr>
            <w:tcW w:w="5812" w:type="dxa"/>
            <w:vAlign w:val="center"/>
          </w:tcPr>
          <w:p w14:paraId="25E426A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Truskawki</w:t>
            </w:r>
          </w:p>
        </w:tc>
        <w:tc>
          <w:tcPr>
            <w:tcW w:w="1139" w:type="dxa"/>
            <w:vAlign w:val="center"/>
          </w:tcPr>
          <w:p w14:paraId="3CAB19D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kg.</w:t>
            </w:r>
          </w:p>
        </w:tc>
        <w:tc>
          <w:tcPr>
            <w:tcW w:w="1134" w:type="dxa"/>
            <w:vAlign w:val="center"/>
          </w:tcPr>
          <w:p w14:paraId="0B0B837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081115" w:rsidRPr="00235376" w14:paraId="286374A2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395A1D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102</w:t>
            </w:r>
          </w:p>
        </w:tc>
        <w:tc>
          <w:tcPr>
            <w:tcW w:w="5812" w:type="dxa"/>
            <w:vAlign w:val="center"/>
          </w:tcPr>
          <w:p w14:paraId="1E6EF8B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Orzechy włoskie,  opakowanie  50 g</w:t>
            </w:r>
          </w:p>
        </w:tc>
        <w:tc>
          <w:tcPr>
            <w:tcW w:w="1139" w:type="dxa"/>
            <w:vAlign w:val="center"/>
          </w:tcPr>
          <w:p w14:paraId="224974F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719807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22</w:t>
            </w:r>
          </w:p>
        </w:tc>
      </w:tr>
      <w:tr w:rsidR="00081115" w:rsidRPr="00235376" w14:paraId="3AB4552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A7E454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103</w:t>
            </w:r>
          </w:p>
        </w:tc>
        <w:tc>
          <w:tcPr>
            <w:tcW w:w="5812" w:type="dxa"/>
            <w:vAlign w:val="center"/>
          </w:tcPr>
          <w:p w14:paraId="29350AF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Ananas w puszce w zalewie 400g </w:t>
            </w:r>
          </w:p>
        </w:tc>
        <w:tc>
          <w:tcPr>
            <w:tcW w:w="1139" w:type="dxa"/>
            <w:vAlign w:val="center"/>
          </w:tcPr>
          <w:p w14:paraId="72F177F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4945CA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46C85AE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333A01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lastRenderedPageBreak/>
              <w:t>104</w:t>
            </w:r>
          </w:p>
        </w:tc>
        <w:tc>
          <w:tcPr>
            <w:tcW w:w="5812" w:type="dxa"/>
            <w:vAlign w:val="center"/>
          </w:tcPr>
          <w:p w14:paraId="5E928EC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Sok pomidorowy 250ml </w:t>
            </w:r>
          </w:p>
        </w:tc>
        <w:tc>
          <w:tcPr>
            <w:tcW w:w="1139" w:type="dxa"/>
            <w:vAlign w:val="center"/>
          </w:tcPr>
          <w:p w14:paraId="377BD65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4D97E2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20</w:t>
            </w:r>
          </w:p>
        </w:tc>
      </w:tr>
      <w:tr w:rsidR="00081115" w:rsidRPr="00235376" w14:paraId="556D13D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F54427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105</w:t>
            </w:r>
          </w:p>
        </w:tc>
        <w:tc>
          <w:tcPr>
            <w:tcW w:w="5812" w:type="dxa"/>
            <w:vAlign w:val="center"/>
          </w:tcPr>
          <w:p w14:paraId="2E875E7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Sok z cytryny 250 ml</w:t>
            </w:r>
          </w:p>
        </w:tc>
        <w:tc>
          <w:tcPr>
            <w:tcW w:w="1139" w:type="dxa"/>
            <w:vAlign w:val="center"/>
          </w:tcPr>
          <w:p w14:paraId="1A40101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6B6FF4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2B333D0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49F54B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106</w:t>
            </w:r>
          </w:p>
        </w:tc>
        <w:tc>
          <w:tcPr>
            <w:tcW w:w="5812" w:type="dxa"/>
            <w:vAlign w:val="center"/>
          </w:tcPr>
          <w:p w14:paraId="7F826F2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Kawa mielona espresso w saszetkach</w:t>
            </w:r>
          </w:p>
        </w:tc>
        <w:tc>
          <w:tcPr>
            <w:tcW w:w="1139" w:type="dxa"/>
            <w:vAlign w:val="center"/>
          </w:tcPr>
          <w:p w14:paraId="49EF60F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F66F0D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47A4344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7B9215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107</w:t>
            </w:r>
          </w:p>
        </w:tc>
        <w:tc>
          <w:tcPr>
            <w:tcW w:w="5812" w:type="dxa"/>
            <w:vAlign w:val="center"/>
          </w:tcPr>
          <w:p w14:paraId="4441D53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Woda niegazowana w butelkach 0,5l</w:t>
            </w:r>
          </w:p>
        </w:tc>
        <w:tc>
          <w:tcPr>
            <w:tcW w:w="1139" w:type="dxa"/>
            <w:vAlign w:val="center"/>
          </w:tcPr>
          <w:p w14:paraId="2C9E409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E20492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</w:t>
            </w:r>
          </w:p>
        </w:tc>
      </w:tr>
      <w:tr w:rsidR="00081115" w:rsidRPr="00235376" w14:paraId="591BF5D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175E44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108</w:t>
            </w:r>
          </w:p>
        </w:tc>
        <w:tc>
          <w:tcPr>
            <w:tcW w:w="5812" w:type="dxa"/>
            <w:vAlign w:val="center"/>
          </w:tcPr>
          <w:p w14:paraId="22C34DE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Bazylia świeża</w:t>
            </w:r>
          </w:p>
        </w:tc>
        <w:tc>
          <w:tcPr>
            <w:tcW w:w="1139" w:type="dxa"/>
            <w:vAlign w:val="center"/>
          </w:tcPr>
          <w:p w14:paraId="398FCBF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kg.</w:t>
            </w:r>
          </w:p>
        </w:tc>
        <w:tc>
          <w:tcPr>
            <w:tcW w:w="1134" w:type="dxa"/>
            <w:vAlign w:val="center"/>
          </w:tcPr>
          <w:p w14:paraId="5C919C0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0,5</w:t>
            </w:r>
          </w:p>
        </w:tc>
      </w:tr>
      <w:tr w:rsidR="00081115" w:rsidRPr="00235376" w14:paraId="461342B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0B1FFA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109</w:t>
            </w:r>
          </w:p>
        </w:tc>
        <w:tc>
          <w:tcPr>
            <w:tcW w:w="5812" w:type="dxa"/>
            <w:vAlign w:val="center"/>
          </w:tcPr>
          <w:p w14:paraId="67A9BAB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Bulion warzywny słoik 160g </w:t>
            </w:r>
          </w:p>
        </w:tc>
        <w:tc>
          <w:tcPr>
            <w:tcW w:w="1139" w:type="dxa"/>
            <w:vAlign w:val="center"/>
          </w:tcPr>
          <w:p w14:paraId="756D649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0B8A15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10</w:t>
            </w:r>
          </w:p>
        </w:tc>
      </w:tr>
      <w:tr w:rsidR="00081115" w:rsidRPr="00235376" w14:paraId="26350E4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BF3C08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110</w:t>
            </w:r>
          </w:p>
        </w:tc>
        <w:tc>
          <w:tcPr>
            <w:tcW w:w="5812" w:type="dxa"/>
            <w:vAlign w:val="center"/>
          </w:tcPr>
          <w:p w14:paraId="012DA9A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Curry w proszku,  opakowanie  20 g</w:t>
            </w:r>
          </w:p>
        </w:tc>
        <w:tc>
          <w:tcPr>
            <w:tcW w:w="1139" w:type="dxa"/>
            <w:vAlign w:val="center"/>
          </w:tcPr>
          <w:p w14:paraId="4FD21E8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AEAA12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29EC9B9D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C7109E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111</w:t>
            </w:r>
          </w:p>
        </w:tc>
        <w:tc>
          <w:tcPr>
            <w:tcW w:w="5812" w:type="dxa"/>
            <w:vAlign w:val="center"/>
          </w:tcPr>
          <w:p w14:paraId="77962D3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Cynamon mielony,  opakowanie  50 g</w:t>
            </w:r>
          </w:p>
        </w:tc>
        <w:tc>
          <w:tcPr>
            <w:tcW w:w="1139" w:type="dxa"/>
            <w:vAlign w:val="center"/>
          </w:tcPr>
          <w:p w14:paraId="5751CE0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859D92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5</w:t>
            </w:r>
          </w:p>
        </w:tc>
      </w:tr>
      <w:tr w:rsidR="00081115" w:rsidRPr="00235376" w14:paraId="557ECBA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51AA5F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112</w:t>
            </w:r>
          </w:p>
        </w:tc>
        <w:tc>
          <w:tcPr>
            <w:tcW w:w="5812" w:type="dxa"/>
            <w:vAlign w:val="center"/>
          </w:tcPr>
          <w:p w14:paraId="1A5E871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Czosnek w proszku,  opakowanie 50 g</w:t>
            </w:r>
          </w:p>
        </w:tc>
        <w:tc>
          <w:tcPr>
            <w:tcW w:w="1139" w:type="dxa"/>
            <w:vAlign w:val="center"/>
          </w:tcPr>
          <w:p w14:paraId="37726A5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B660FF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12438A0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C57682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113</w:t>
            </w:r>
          </w:p>
        </w:tc>
        <w:tc>
          <w:tcPr>
            <w:tcW w:w="5812" w:type="dxa"/>
            <w:vAlign w:val="center"/>
          </w:tcPr>
          <w:p w14:paraId="4042CF78" w14:textId="3D533F6B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Ekstrakt wanilii 1</w:t>
            </w:r>
            <w:r w:rsidR="00243ACF">
              <w:rPr>
                <w:i/>
                <w:iCs/>
                <w:sz w:val="22"/>
                <w:szCs w:val="22"/>
              </w:rPr>
              <w:t>1</w:t>
            </w:r>
            <w:r w:rsidRPr="00235376">
              <w:rPr>
                <w:i/>
                <w:iCs/>
                <w:sz w:val="22"/>
                <w:szCs w:val="22"/>
              </w:rPr>
              <w:t xml:space="preserve">0ml </w:t>
            </w:r>
          </w:p>
        </w:tc>
        <w:tc>
          <w:tcPr>
            <w:tcW w:w="1139" w:type="dxa"/>
            <w:vAlign w:val="center"/>
          </w:tcPr>
          <w:p w14:paraId="5E1E16D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35E432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2142D0C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41344B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114</w:t>
            </w:r>
          </w:p>
        </w:tc>
        <w:tc>
          <w:tcPr>
            <w:tcW w:w="5812" w:type="dxa"/>
            <w:vAlign w:val="center"/>
          </w:tcPr>
          <w:p w14:paraId="323F612B" w14:textId="588DC5C2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Gałka muszkatołowa,  opakowanie  mielona </w:t>
            </w:r>
            <w:r w:rsidR="00243ACF">
              <w:rPr>
                <w:i/>
                <w:iCs/>
                <w:sz w:val="22"/>
                <w:szCs w:val="22"/>
              </w:rPr>
              <w:t>3</w:t>
            </w:r>
            <w:r w:rsidRPr="00235376">
              <w:rPr>
                <w:i/>
                <w:iCs/>
                <w:sz w:val="22"/>
                <w:szCs w:val="22"/>
              </w:rPr>
              <w:t>0 g</w:t>
            </w:r>
          </w:p>
        </w:tc>
        <w:tc>
          <w:tcPr>
            <w:tcW w:w="1139" w:type="dxa"/>
            <w:vAlign w:val="center"/>
          </w:tcPr>
          <w:p w14:paraId="447F75C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68D728B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7243973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B4F136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115</w:t>
            </w:r>
          </w:p>
        </w:tc>
        <w:tc>
          <w:tcPr>
            <w:tcW w:w="5812" w:type="dxa"/>
            <w:vAlign w:val="center"/>
          </w:tcPr>
          <w:p w14:paraId="43A8B62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Garam masala,  opakowanie  40 g</w:t>
            </w:r>
          </w:p>
        </w:tc>
        <w:tc>
          <w:tcPr>
            <w:tcW w:w="1139" w:type="dxa"/>
            <w:vAlign w:val="center"/>
          </w:tcPr>
          <w:p w14:paraId="3A60DE8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146554F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F9146CD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60DA2F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116</w:t>
            </w:r>
          </w:p>
        </w:tc>
        <w:tc>
          <w:tcPr>
            <w:tcW w:w="5812" w:type="dxa"/>
            <w:vAlign w:val="center"/>
          </w:tcPr>
          <w:p w14:paraId="7432241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Imbir mielony,  opakowanie  40 g</w:t>
            </w:r>
          </w:p>
        </w:tc>
        <w:tc>
          <w:tcPr>
            <w:tcW w:w="1139" w:type="dxa"/>
            <w:vAlign w:val="center"/>
          </w:tcPr>
          <w:p w14:paraId="429E727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3996A56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3791B2CF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355ECF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117</w:t>
            </w:r>
          </w:p>
        </w:tc>
        <w:tc>
          <w:tcPr>
            <w:tcW w:w="5812" w:type="dxa"/>
            <w:vAlign w:val="center"/>
          </w:tcPr>
          <w:p w14:paraId="5271301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Kurkuma mielona, opakowanie 40 g</w:t>
            </w:r>
          </w:p>
        </w:tc>
        <w:tc>
          <w:tcPr>
            <w:tcW w:w="1139" w:type="dxa"/>
            <w:vAlign w:val="center"/>
          </w:tcPr>
          <w:p w14:paraId="5B4F23E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620E8D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1.</w:t>
            </w:r>
          </w:p>
        </w:tc>
      </w:tr>
      <w:tr w:rsidR="00081115" w:rsidRPr="00235376" w14:paraId="798132D7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B85913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118</w:t>
            </w:r>
          </w:p>
        </w:tc>
        <w:tc>
          <w:tcPr>
            <w:tcW w:w="5812" w:type="dxa"/>
            <w:vAlign w:val="center"/>
          </w:tcPr>
          <w:p w14:paraId="7E206834" w14:textId="4A3A38F5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Majonez light</w:t>
            </w:r>
            <w:r w:rsidR="00243ACF">
              <w:rPr>
                <w:i/>
                <w:iCs/>
                <w:sz w:val="22"/>
                <w:szCs w:val="22"/>
              </w:rPr>
              <w:t xml:space="preserve"> 280-300 g</w:t>
            </w:r>
          </w:p>
        </w:tc>
        <w:tc>
          <w:tcPr>
            <w:tcW w:w="1139" w:type="dxa"/>
            <w:vAlign w:val="center"/>
          </w:tcPr>
          <w:p w14:paraId="3C4A9DE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597BED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081115" w:rsidRPr="00235376" w14:paraId="58EB658C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C88622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119</w:t>
            </w:r>
          </w:p>
        </w:tc>
        <w:tc>
          <w:tcPr>
            <w:tcW w:w="5812" w:type="dxa"/>
            <w:vAlign w:val="center"/>
          </w:tcPr>
          <w:p w14:paraId="472A82B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Musztarda słoik 175 g</w:t>
            </w:r>
          </w:p>
        </w:tc>
        <w:tc>
          <w:tcPr>
            <w:tcW w:w="1139" w:type="dxa"/>
            <w:vAlign w:val="center"/>
          </w:tcPr>
          <w:p w14:paraId="44E51C1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472888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4E6F3705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9A39DE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120</w:t>
            </w:r>
          </w:p>
        </w:tc>
        <w:tc>
          <w:tcPr>
            <w:tcW w:w="5812" w:type="dxa"/>
            <w:vAlign w:val="center"/>
          </w:tcPr>
          <w:p w14:paraId="74ED6BE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Ocet balsamiczny 250 ml</w:t>
            </w:r>
          </w:p>
        </w:tc>
        <w:tc>
          <w:tcPr>
            <w:tcW w:w="1139" w:type="dxa"/>
            <w:vAlign w:val="center"/>
          </w:tcPr>
          <w:p w14:paraId="5352481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6A4E19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289CE2A3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B9E9A8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121</w:t>
            </w:r>
          </w:p>
        </w:tc>
        <w:tc>
          <w:tcPr>
            <w:tcW w:w="5812" w:type="dxa"/>
            <w:vAlign w:val="center"/>
          </w:tcPr>
          <w:p w14:paraId="2E99F89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Oregano suszone, opakowanie 40 g</w:t>
            </w:r>
          </w:p>
        </w:tc>
        <w:tc>
          <w:tcPr>
            <w:tcW w:w="1139" w:type="dxa"/>
            <w:vAlign w:val="center"/>
          </w:tcPr>
          <w:p w14:paraId="63E3904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C21D2B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0900F7C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5AF573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lastRenderedPageBreak/>
              <w:t>122</w:t>
            </w:r>
          </w:p>
        </w:tc>
        <w:tc>
          <w:tcPr>
            <w:tcW w:w="5812" w:type="dxa"/>
            <w:vAlign w:val="center"/>
          </w:tcPr>
          <w:p w14:paraId="52B298B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Papryka słodka mielona,  opakowanie  40 g</w:t>
            </w:r>
          </w:p>
        </w:tc>
        <w:tc>
          <w:tcPr>
            <w:tcW w:w="1139" w:type="dxa"/>
            <w:vAlign w:val="center"/>
          </w:tcPr>
          <w:p w14:paraId="2898E73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CEA065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7104462D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52EDA3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123</w:t>
            </w:r>
          </w:p>
        </w:tc>
        <w:tc>
          <w:tcPr>
            <w:tcW w:w="5812" w:type="dxa"/>
            <w:vAlign w:val="center"/>
          </w:tcPr>
          <w:p w14:paraId="71768E6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Papryka ostra mielona,  opakowanie 40 g</w:t>
            </w:r>
          </w:p>
        </w:tc>
        <w:tc>
          <w:tcPr>
            <w:tcW w:w="1139" w:type="dxa"/>
            <w:vAlign w:val="center"/>
          </w:tcPr>
          <w:p w14:paraId="6C40F8A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38F06C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07447D5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C05218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124</w:t>
            </w:r>
          </w:p>
        </w:tc>
        <w:tc>
          <w:tcPr>
            <w:tcW w:w="5812" w:type="dxa"/>
            <w:vAlign w:val="center"/>
          </w:tcPr>
          <w:p w14:paraId="7BE461E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Papryka wędzona,  opakowanie  20 g</w:t>
            </w:r>
          </w:p>
        </w:tc>
        <w:tc>
          <w:tcPr>
            <w:tcW w:w="1139" w:type="dxa"/>
            <w:vAlign w:val="center"/>
          </w:tcPr>
          <w:p w14:paraId="038CD2A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C7A34B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</w:t>
            </w:r>
          </w:p>
        </w:tc>
      </w:tr>
      <w:tr w:rsidR="00081115" w:rsidRPr="00235376" w14:paraId="76DAE41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9882812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125</w:t>
            </w:r>
          </w:p>
        </w:tc>
        <w:tc>
          <w:tcPr>
            <w:tcW w:w="5812" w:type="dxa"/>
            <w:vAlign w:val="center"/>
          </w:tcPr>
          <w:p w14:paraId="27763BB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Pieprz cytrynowy, opakowanie 20 g</w:t>
            </w:r>
          </w:p>
        </w:tc>
        <w:tc>
          <w:tcPr>
            <w:tcW w:w="1139" w:type="dxa"/>
            <w:vAlign w:val="center"/>
          </w:tcPr>
          <w:p w14:paraId="7DDDBB0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3E5C52A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3</w:t>
            </w:r>
          </w:p>
        </w:tc>
      </w:tr>
      <w:tr w:rsidR="00081115" w:rsidRPr="00235376" w14:paraId="43269740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66D655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126</w:t>
            </w:r>
          </w:p>
        </w:tc>
        <w:tc>
          <w:tcPr>
            <w:tcW w:w="5812" w:type="dxa"/>
            <w:vAlign w:val="center"/>
          </w:tcPr>
          <w:p w14:paraId="6DD6189E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Pieprz czarny, opakowanie  500g</w:t>
            </w:r>
          </w:p>
        </w:tc>
        <w:tc>
          <w:tcPr>
            <w:tcW w:w="1139" w:type="dxa"/>
            <w:vAlign w:val="center"/>
          </w:tcPr>
          <w:p w14:paraId="497B46F4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95DEBAA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768843CC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A85387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127</w:t>
            </w:r>
          </w:p>
        </w:tc>
        <w:tc>
          <w:tcPr>
            <w:tcW w:w="5812" w:type="dxa"/>
            <w:vAlign w:val="center"/>
          </w:tcPr>
          <w:p w14:paraId="23D3C1EA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Pieprz ziołowy, opakowanie  20 g</w:t>
            </w:r>
          </w:p>
        </w:tc>
        <w:tc>
          <w:tcPr>
            <w:tcW w:w="1139" w:type="dxa"/>
            <w:vAlign w:val="center"/>
          </w:tcPr>
          <w:p w14:paraId="0DC2E69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9149AE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28ABDF5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49DD0C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128</w:t>
            </w:r>
          </w:p>
        </w:tc>
        <w:tc>
          <w:tcPr>
            <w:tcW w:w="5812" w:type="dxa"/>
            <w:vAlign w:val="center"/>
          </w:tcPr>
          <w:p w14:paraId="15607E0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Proszek do pieczenia,  opakowanie 30 g</w:t>
            </w:r>
          </w:p>
        </w:tc>
        <w:tc>
          <w:tcPr>
            <w:tcW w:w="1139" w:type="dxa"/>
            <w:vAlign w:val="center"/>
          </w:tcPr>
          <w:p w14:paraId="31CF8A7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01FED7D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9</w:t>
            </w:r>
          </w:p>
        </w:tc>
      </w:tr>
      <w:tr w:rsidR="00081115" w:rsidRPr="00235376" w14:paraId="0AF2BF9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4A43DA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129</w:t>
            </w:r>
          </w:p>
        </w:tc>
        <w:tc>
          <w:tcPr>
            <w:tcW w:w="5812" w:type="dxa"/>
            <w:vAlign w:val="center"/>
          </w:tcPr>
          <w:p w14:paraId="0BDE758F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Soda oczyszczona, opakowanie  70 g</w:t>
            </w:r>
          </w:p>
        </w:tc>
        <w:tc>
          <w:tcPr>
            <w:tcW w:w="1139" w:type="dxa"/>
            <w:vAlign w:val="center"/>
          </w:tcPr>
          <w:p w14:paraId="70509768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ECD744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4C931A8F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1DAD61C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130</w:t>
            </w:r>
          </w:p>
        </w:tc>
        <w:tc>
          <w:tcPr>
            <w:tcW w:w="5812" w:type="dxa"/>
            <w:vAlign w:val="center"/>
          </w:tcPr>
          <w:p w14:paraId="1F8D8356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Sos pesto zielony,  opakowanie  190 g</w:t>
            </w:r>
          </w:p>
        </w:tc>
        <w:tc>
          <w:tcPr>
            <w:tcW w:w="1139" w:type="dxa"/>
            <w:vAlign w:val="center"/>
          </w:tcPr>
          <w:p w14:paraId="12F444E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002F58E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754824AB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26EAED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131</w:t>
            </w:r>
          </w:p>
        </w:tc>
        <w:tc>
          <w:tcPr>
            <w:tcW w:w="5812" w:type="dxa"/>
            <w:vAlign w:val="center"/>
          </w:tcPr>
          <w:p w14:paraId="2B369EF0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Sos sojowy 150 ml </w:t>
            </w:r>
          </w:p>
        </w:tc>
        <w:tc>
          <w:tcPr>
            <w:tcW w:w="1139" w:type="dxa"/>
            <w:vAlign w:val="center"/>
          </w:tcPr>
          <w:p w14:paraId="697C2A70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5B74EEF1" w14:textId="77777777" w:rsidR="00081115" w:rsidRPr="00235376" w:rsidRDefault="00081115" w:rsidP="00081115">
            <w:pPr>
              <w:jc w:val="center"/>
              <w:rPr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2FFF6EB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02A233E4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6BB3B66B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132</w:t>
            </w:r>
          </w:p>
        </w:tc>
        <w:tc>
          <w:tcPr>
            <w:tcW w:w="5812" w:type="dxa"/>
            <w:vAlign w:val="center"/>
          </w:tcPr>
          <w:p w14:paraId="686A224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Sól biała</w:t>
            </w:r>
          </w:p>
        </w:tc>
        <w:tc>
          <w:tcPr>
            <w:tcW w:w="1139" w:type="dxa"/>
            <w:vAlign w:val="center"/>
          </w:tcPr>
          <w:p w14:paraId="4AB1DDE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kg</w:t>
            </w:r>
          </w:p>
        </w:tc>
        <w:tc>
          <w:tcPr>
            <w:tcW w:w="1134" w:type="dxa"/>
            <w:vAlign w:val="center"/>
          </w:tcPr>
          <w:p w14:paraId="249BA8A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7EA795AA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23AD52CC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133</w:t>
            </w:r>
          </w:p>
        </w:tc>
        <w:tc>
          <w:tcPr>
            <w:tcW w:w="5812" w:type="dxa"/>
            <w:vAlign w:val="center"/>
          </w:tcPr>
          <w:p w14:paraId="4B4E32F4" w14:textId="7E1C51B1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 xml:space="preserve">Tymianek suszony, opakowanie  </w:t>
            </w:r>
            <w:r w:rsidR="00243ACF">
              <w:rPr>
                <w:i/>
                <w:iCs/>
                <w:sz w:val="22"/>
                <w:szCs w:val="22"/>
              </w:rPr>
              <w:t>2</w:t>
            </w:r>
            <w:r w:rsidRPr="00235376">
              <w:rPr>
                <w:i/>
                <w:iCs/>
                <w:sz w:val="22"/>
                <w:szCs w:val="22"/>
              </w:rPr>
              <w:t>0 g</w:t>
            </w:r>
          </w:p>
        </w:tc>
        <w:tc>
          <w:tcPr>
            <w:tcW w:w="1139" w:type="dxa"/>
            <w:vAlign w:val="center"/>
          </w:tcPr>
          <w:p w14:paraId="1205992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BD03C55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081115" w:rsidRPr="00235376" w14:paraId="23B6C331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7E25A6A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134</w:t>
            </w:r>
          </w:p>
        </w:tc>
        <w:tc>
          <w:tcPr>
            <w:tcW w:w="5812" w:type="dxa"/>
            <w:vAlign w:val="center"/>
          </w:tcPr>
          <w:p w14:paraId="05770CF1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Zioła prowansalskie,  opakowanie 20 g</w:t>
            </w:r>
          </w:p>
        </w:tc>
        <w:tc>
          <w:tcPr>
            <w:tcW w:w="1139" w:type="dxa"/>
            <w:vAlign w:val="center"/>
          </w:tcPr>
          <w:p w14:paraId="43383CE9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5F859BC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7EEC3BAD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356AFFB9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135</w:t>
            </w:r>
          </w:p>
        </w:tc>
        <w:tc>
          <w:tcPr>
            <w:tcW w:w="5812" w:type="dxa"/>
            <w:vAlign w:val="center"/>
          </w:tcPr>
          <w:p w14:paraId="64E13CA3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Mleko kokosowe, miąższ i zalewa w puszce 400ml</w:t>
            </w:r>
          </w:p>
        </w:tc>
        <w:tc>
          <w:tcPr>
            <w:tcW w:w="1139" w:type="dxa"/>
            <w:vAlign w:val="center"/>
          </w:tcPr>
          <w:p w14:paraId="2FE030A7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6B73EAD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6</w:t>
            </w:r>
          </w:p>
        </w:tc>
      </w:tr>
      <w:tr w:rsidR="00081115" w:rsidRPr="00235376" w14:paraId="06AF3076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47BA4AF7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136</w:t>
            </w:r>
          </w:p>
        </w:tc>
        <w:tc>
          <w:tcPr>
            <w:tcW w:w="5812" w:type="dxa"/>
            <w:vAlign w:val="center"/>
          </w:tcPr>
          <w:p w14:paraId="50DACDF4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Pasta pistacjowa Nutlove 200g</w:t>
            </w:r>
          </w:p>
        </w:tc>
        <w:tc>
          <w:tcPr>
            <w:tcW w:w="1139" w:type="dxa"/>
            <w:vAlign w:val="center"/>
          </w:tcPr>
          <w:p w14:paraId="751BFCE1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4DC12B83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081115" w:rsidRPr="00235376" w14:paraId="2F150B69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09E2D99D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137</w:t>
            </w:r>
          </w:p>
        </w:tc>
        <w:tc>
          <w:tcPr>
            <w:tcW w:w="5812" w:type="dxa"/>
            <w:vAlign w:val="center"/>
          </w:tcPr>
          <w:p w14:paraId="5EC31F1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Makaron sojowy  opakowanie 500g</w:t>
            </w:r>
          </w:p>
        </w:tc>
        <w:tc>
          <w:tcPr>
            <w:tcW w:w="1139" w:type="dxa"/>
            <w:vAlign w:val="center"/>
          </w:tcPr>
          <w:p w14:paraId="7E8CCB5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7A627AFC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081115" w:rsidRPr="00235376" w14:paraId="77DADE08" w14:textId="77777777" w:rsidTr="00081115">
        <w:trPr>
          <w:trHeight w:val="725"/>
          <w:jc w:val="center"/>
        </w:trPr>
        <w:tc>
          <w:tcPr>
            <w:tcW w:w="562" w:type="dxa"/>
            <w:vAlign w:val="center"/>
          </w:tcPr>
          <w:p w14:paraId="55638A58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138</w:t>
            </w:r>
          </w:p>
        </w:tc>
        <w:tc>
          <w:tcPr>
            <w:tcW w:w="5812" w:type="dxa"/>
            <w:vAlign w:val="center"/>
          </w:tcPr>
          <w:p w14:paraId="66BF2B95" w14:textId="77777777" w:rsidR="00081115" w:rsidRPr="00235376" w:rsidRDefault="00081115" w:rsidP="00081115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Bukiet warzyw mrożonych,  opakowanie 450 g</w:t>
            </w:r>
          </w:p>
        </w:tc>
        <w:tc>
          <w:tcPr>
            <w:tcW w:w="1139" w:type="dxa"/>
            <w:vAlign w:val="center"/>
          </w:tcPr>
          <w:p w14:paraId="4EF7D642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szt.</w:t>
            </w:r>
          </w:p>
        </w:tc>
        <w:tc>
          <w:tcPr>
            <w:tcW w:w="1134" w:type="dxa"/>
            <w:vAlign w:val="center"/>
          </w:tcPr>
          <w:p w14:paraId="14E387BB" w14:textId="77777777" w:rsidR="00081115" w:rsidRPr="00235376" w:rsidRDefault="00081115" w:rsidP="00081115">
            <w:pPr>
              <w:spacing w:line="252" w:lineRule="auto"/>
              <w:jc w:val="center"/>
              <w:rPr>
                <w:i/>
                <w:iCs/>
                <w:sz w:val="22"/>
                <w:szCs w:val="22"/>
              </w:rPr>
            </w:pPr>
            <w:r w:rsidRPr="00235376">
              <w:rPr>
                <w:i/>
                <w:iCs/>
                <w:sz w:val="22"/>
                <w:szCs w:val="22"/>
              </w:rPr>
              <w:t>7</w:t>
            </w:r>
          </w:p>
        </w:tc>
      </w:tr>
    </w:tbl>
    <w:p w14:paraId="3021E78E" w14:textId="77777777" w:rsidR="00081115" w:rsidRPr="00081115" w:rsidRDefault="00081115" w:rsidP="00081115">
      <w:pPr>
        <w:suppressAutoHyphens w:val="0"/>
        <w:jc w:val="center"/>
        <w:rPr>
          <w:rFonts w:ascii="Cambria" w:hAnsi="Cambria"/>
          <w:b/>
          <w:bCs/>
          <w:sz w:val="24"/>
          <w:szCs w:val="24"/>
        </w:rPr>
      </w:pPr>
    </w:p>
    <w:p w14:paraId="6DB3C8C7" w14:textId="77777777" w:rsidR="003F556A" w:rsidRDefault="003F556A" w:rsidP="003F556A">
      <w:pPr>
        <w:jc w:val="both"/>
        <w:rPr>
          <w:sz w:val="22"/>
          <w:szCs w:val="22"/>
        </w:rPr>
      </w:pPr>
    </w:p>
    <w:p w14:paraId="1DEA551F" w14:textId="77777777" w:rsidR="003F556A" w:rsidRPr="003F556A" w:rsidRDefault="003F556A" w:rsidP="003F556A">
      <w:pPr>
        <w:jc w:val="center"/>
        <w:rPr>
          <w:sz w:val="22"/>
          <w:szCs w:val="22"/>
        </w:rPr>
      </w:pPr>
    </w:p>
    <w:sectPr w:rsidR="003F556A" w:rsidRPr="003F556A" w:rsidSect="00062CB9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/>
      <w:pgMar w:top="2381" w:right="1418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89740" w14:textId="77777777" w:rsidR="005B3AE6" w:rsidRDefault="005B3AE6">
      <w:r>
        <w:separator/>
      </w:r>
    </w:p>
  </w:endnote>
  <w:endnote w:type="continuationSeparator" w:id="0">
    <w:p w14:paraId="1E599024" w14:textId="77777777" w:rsidR="005B3AE6" w:rsidRDefault="005B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2245239"/>
      <w:docPartObj>
        <w:docPartGallery w:val="Page Numbers (Bottom of Page)"/>
        <w:docPartUnique/>
      </w:docPartObj>
    </w:sdtPr>
    <w:sdtContent>
      <w:p w14:paraId="3587BC29" w14:textId="28E4079A" w:rsidR="003F556A" w:rsidRDefault="003F55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3852A" w14:textId="3D0CF7B5" w:rsidR="008516CB" w:rsidRDefault="008516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EC9D5" w14:textId="77777777" w:rsidR="005B3AE6" w:rsidRDefault="005B3AE6">
      <w:r>
        <w:separator/>
      </w:r>
    </w:p>
  </w:footnote>
  <w:footnote w:type="continuationSeparator" w:id="0">
    <w:p w14:paraId="60D67E26" w14:textId="77777777" w:rsidR="005B3AE6" w:rsidRDefault="005B3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C53CB" w14:textId="3E97AECA" w:rsidR="008516CB" w:rsidRPr="00223522" w:rsidRDefault="00223522" w:rsidP="00223522">
    <w:pPr>
      <w:pStyle w:val="Nagwek"/>
    </w:pPr>
    <w:r w:rsidRPr="00223522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5C1946FC" wp14:editId="0A99506B">
          <wp:extent cx="5758815" cy="809625"/>
          <wp:effectExtent l="0" t="0" r="0" b="9525"/>
          <wp:docPr id="670505706" name="Obraz 1" descr="Obraz zawierający tekst, Czcionka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9947471" name="Obraz 1" descr="Obraz zawierający tekst, Czcionka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D096E" w14:textId="479F90D6" w:rsidR="00223522" w:rsidRPr="00223522" w:rsidRDefault="00223522" w:rsidP="00223522">
    <w:pPr>
      <w:pStyle w:val="Nagwek"/>
    </w:pPr>
    <w:bookmarkStart w:id="0" w:name="_Hlk163130716"/>
    <w:r w:rsidRPr="00223522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3AA934FA" wp14:editId="2560B8DC">
          <wp:extent cx="5758815" cy="809625"/>
          <wp:effectExtent l="0" t="0" r="0" b="9525"/>
          <wp:docPr id="1694242076" name="Obraz 1" descr="Obraz zawierający tekst, Czcionka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9947471" name="Obraz 1" descr="Obraz zawierający tekst, Czcionka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8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8DE3D67"/>
    <w:multiLevelType w:val="hybridMultilevel"/>
    <w:tmpl w:val="5F50D7F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4F3CF4"/>
    <w:multiLevelType w:val="hybridMultilevel"/>
    <w:tmpl w:val="43EC13BC"/>
    <w:lvl w:ilvl="0" w:tplc="37CE50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1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4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FB42E3"/>
    <w:multiLevelType w:val="hybridMultilevel"/>
    <w:tmpl w:val="00F04940"/>
    <w:lvl w:ilvl="0" w:tplc="8EEEE2F2">
      <w:start w:val="1"/>
      <w:numFmt w:val="decimal"/>
      <w:lvlText w:val="%1."/>
      <w:lvlJc w:val="left"/>
      <w:pPr>
        <w:ind w:left="754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41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43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26647A"/>
    <w:multiLevelType w:val="hybridMultilevel"/>
    <w:tmpl w:val="E85C9B88"/>
    <w:lvl w:ilvl="0" w:tplc="37CE50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2258168">
    <w:abstractNumId w:val="12"/>
  </w:num>
  <w:num w:numId="2" w16cid:durableId="1737391636">
    <w:abstractNumId w:val="22"/>
  </w:num>
  <w:num w:numId="3" w16cid:durableId="753091702">
    <w:abstractNumId w:val="29"/>
  </w:num>
  <w:num w:numId="4" w16cid:durableId="35787119">
    <w:abstractNumId w:val="46"/>
  </w:num>
  <w:num w:numId="5" w16cid:durableId="1296564482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069FD"/>
    <w:rsid w:val="00011B9C"/>
    <w:rsid w:val="000130A0"/>
    <w:rsid w:val="00013318"/>
    <w:rsid w:val="00024B61"/>
    <w:rsid w:val="0002550D"/>
    <w:rsid w:val="000255D0"/>
    <w:rsid w:val="00025646"/>
    <w:rsid w:val="000256A5"/>
    <w:rsid w:val="00030A90"/>
    <w:rsid w:val="00034482"/>
    <w:rsid w:val="00035A3A"/>
    <w:rsid w:val="0003610E"/>
    <w:rsid w:val="00036CE4"/>
    <w:rsid w:val="00044547"/>
    <w:rsid w:val="00047332"/>
    <w:rsid w:val="00047370"/>
    <w:rsid w:val="00047E51"/>
    <w:rsid w:val="000513C0"/>
    <w:rsid w:val="00053392"/>
    <w:rsid w:val="00053756"/>
    <w:rsid w:val="0005393D"/>
    <w:rsid w:val="00053C07"/>
    <w:rsid w:val="00061799"/>
    <w:rsid w:val="00062CB9"/>
    <w:rsid w:val="00062E94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1115"/>
    <w:rsid w:val="00081AA3"/>
    <w:rsid w:val="00081B49"/>
    <w:rsid w:val="0008300B"/>
    <w:rsid w:val="000833A7"/>
    <w:rsid w:val="00087E20"/>
    <w:rsid w:val="000900C6"/>
    <w:rsid w:val="00090146"/>
    <w:rsid w:val="00096FB3"/>
    <w:rsid w:val="000B117C"/>
    <w:rsid w:val="000B3A52"/>
    <w:rsid w:val="000B4516"/>
    <w:rsid w:val="000C051D"/>
    <w:rsid w:val="000C053D"/>
    <w:rsid w:val="000C2A6F"/>
    <w:rsid w:val="000D477B"/>
    <w:rsid w:val="000D64DB"/>
    <w:rsid w:val="000D6D80"/>
    <w:rsid w:val="000E246A"/>
    <w:rsid w:val="000F0235"/>
    <w:rsid w:val="000F1189"/>
    <w:rsid w:val="000F1209"/>
    <w:rsid w:val="000F1CF1"/>
    <w:rsid w:val="000F26BA"/>
    <w:rsid w:val="000F2C2E"/>
    <w:rsid w:val="000F33CA"/>
    <w:rsid w:val="000F4FFA"/>
    <w:rsid w:val="000F5623"/>
    <w:rsid w:val="0010415F"/>
    <w:rsid w:val="0010447C"/>
    <w:rsid w:val="00112DAC"/>
    <w:rsid w:val="00116505"/>
    <w:rsid w:val="00124B76"/>
    <w:rsid w:val="001259FA"/>
    <w:rsid w:val="00125CDB"/>
    <w:rsid w:val="00130EE7"/>
    <w:rsid w:val="00131126"/>
    <w:rsid w:val="0013178B"/>
    <w:rsid w:val="00140BEB"/>
    <w:rsid w:val="0014273F"/>
    <w:rsid w:val="001427EF"/>
    <w:rsid w:val="00142A1D"/>
    <w:rsid w:val="00145B5C"/>
    <w:rsid w:val="001502F7"/>
    <w:rsid w:val="00150F98"/>
    <w:rsid w:val="00151A11"/>
    <w:rsid w:val="00151C90"/>
    <w:rsid w:val="00161CCC"/>
    <w:rsid w:val="001625EE"/>
    <w:rsid w:val="00163F75"/>
    <w:rsid w:val="00164091"/>
    <w:rsid w:val="0016410F"/>
    <w:rsid w:val="001700AE"/>
    <w:rsid w:val="001713B1"/>
    <w:rsid w:val="001745FB"/>
    <w:rsid w:val="00175F40"/>
    <w:rsid w:val="001763C4"/>
    <w:rsid w:val="00180142"/>
    <w:rsid w:val="00182E63"/>
    <w:rsid w:val="00185CE2"/>
    <w:rsid w:val="00186873"/>
    <w:rsid w:val="001874A6"/>
    <w:rsid w:val="0019141C"/>
    <w:rsid w:val="001928BF"/>
    <w:rsid w:val="00193F6A"/>
    <w:rsid w:val="00194722"/>
    <w:rsid w:val="00194EB7"/>
    <w:rsid w:val="00195425"/>
    <w:rsid w:val="00197D8E"/>
    <w:rsid w:val="001A5B3D"/>
    <w:rsid w:val="001B05F2"/>
    <w:rsid w:val="001B0E91"/>
    <w:rsid w:val="001B1011"/>
    <w:rsid w:val="001B107C"/>
    <w:rsid w:val="001B2D24"/>
    <w:rsid w:val="001B365D"/>
    <w:rsid w:val="001B5477"/>
    <w:rsid w:val="001B67BC"/>
    <w:rsid w:val="001B7D34"/>
    <w:rsid w:val="001B7EA2"/>
    <w:rsid w:val="001C1E93"/>
    <w:rsid w:val="001C5BB0"/>
    <w:rsid w:val="001C5C55"/>
    <w:rsid w:val="001C6C9E"/>
    <w:rsid w:val="001C7416"/>
    <w:rsid w:val="001D5619"/>
    <w:rsid w:val="001D5709"/>
    <w:rsid w:val="001D5D2D"/>
    <w:rsid w:val="001D617B"/>
    <w:rsid w:val="001D692D"/>
    <w:rsid w:val="001E250B"/>
    <w:rsid w:val="001E2585"/>
    <w:rsid w:val="001E3AEC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4A3"/>
    <w:rsid w:val="00222FE5"/>
    <w:rsid w:val="00223522"/>
    <w:rsid w:val="00224C3C"/>
    <w:rsid w:val="0022541C"/>
    <w:rsid w:val="00230D0D"/>
    <w:rsid w:val="002313C8"/>
    <w:rsid w:val="002322F4"/>
    <w:rsid w:val="00235376"/>
    <w:rsid w:val="00236965"/>
    <w:rsid w:val="0023703E"/>
    <w:rsid w:val="00237136"/>
    <w:rsid w:val="0023713A"/>
    <w:rsid w:val="002421B8"/>
    <w:rsid w:val="00243ACF"/>
    <w:rsid w:val="00243C54"/>
    <w:rsid w:val="00244077"/>
    <w:rsid w:val="0024606E"/>
    <w:rsid w:val="002464B3"/>
    <w:rsid w:val="00252752"/>
    <w:rsid w:val="0025708A"/>
    <w:rsid w:val="0026718F"/>
    <w:rsid w:val="002678D1"/>
    <w:rsid w:val="00270CC2"/>
    <w:rsid w:val="0027208D"/>
    <w:rsid w:val="00280E56"/>
    <w:rsid w:val="00281C38"/>
    <w:rsid w:val="002835D0"/>
    <w:rsid w:val="00283903"/>
    <w:rsid w:val="00284128"/>
    <w:rsid w:val="00285F39"/>
    <w:rsid w:val="002860CD"/>
    <w:rsid w:val="002874D7"/>
    <w:rsid w:val="00290FEB"/>
    <w:rsid w:val="00293F6D"/>
    <w:rsid w:val="0029410E"/>
    <w:rsid w:val="00297493"/>
    <w:rsid w:val="002A09CB"/>
    <w:rsid w:val="002A40DD"/>
    <w:rsid w:val="002A7FA5"/>
    <w:rsid w:val="002B23EC"/>
    <w:rsid w:val="002B34C3"/>
    <w:rsid w:val="002C0F52"/>
    <w:rsid w:val="002C204F"/>
    <w:rsid w:val="002C2904"/>
    <w:rsid w:val="002C5DCC"/>
    <w:rsid w:val="002C63E1"/>
    <w:rsid w:val="002D055C"/>
    <w:rsid w:val="002D6F2A"/>
    <w:rsid w:val="002D7D25"/>
    <w:rsid w:val="002E1A60"/>
    <w:rsid w:val="002E271C"/>
    <w:rsid w:val="002F5A74"/>
    <w:rsid w:val="002F6F98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E09"/>
    <w:rsid w:val="00321C79"/>
    <w:rsid w:val="003238A2"/>
    <w:rsid w:val="00324EEA"/>
    <w:rsid w:val="0032590C"/>
    <w:rsid w:val="00332FF6"/>
    <w:rsid w:val="00336F1D"/>
    <w:rsid w:val="0033799D"/>
    <w:rsid w:val="00337C30"/>
    <w:rsid w:val="00342DC1"/>
    <w:rsid w:val="0034387A"/>
    <w:rsid w:val="00345660"/>
    <w:rsid w:val="003461E8"/>
    <w:rsid w:val="00351625"/>
    <w:rsid w:val="00351D71"/>
    <w:rsid w:val="003572E0"/>
    <w:rsid w:val="003605D6"/>
    <w:rsid w:val="003616E5"/>
    <w:rsid w:val="0036262E"/>
    <w:rsid w:val="003711DA"/>
    <w:rsid w:val="00371788"/>
    <w:rsid w:val="00371E33"/>
    <w:rsid w:val="00380377"/>
    <w:rsid w:val="00381977"/>
    <w:rsid w:val="00382DFA"/>
    <w:rsid w:val="0038428C"/>
    <w:rsid w:val="0038451D"/>
    <w:rsid w:val="00385CD1"/>
    <w:rsid w:val="003861A0"/>
    <w:rsid w:val="00386486"/>
    <w:rsid w:val="00392E84"/>
    <w:rsid w:val="003972F9"/>
    <w:rsid w:val="0039780E"/>
    <w:rsid w:val="003A2B2C"/>
    <w:rsid w:val="003A33C3"/>
    <w:rsid w:val="003A3CFE"/>
    <w:rsid w:val="003A65A0"/>
    <w:rsid w:val="003A6DBD"/>
    <w:rsid w:val="003A6ED1"/>
    <w:rsid w:val="003A782A"/>
    <w:rsid w:val="003B106B"/>
    <w:rsid w:val="003B15A8"/>
    <w:rsid w:val="003B419B"/>
    <w:rsid w:val="003B46FC"/>
    <w:rsid w:val="003B6F3D"/>
    <w:rsid w:val="003B70EF"/>
    <w:rsid w:val="003B7CAF"/>
    <w:rsid w:val="003C12B8"/>
    <w:rsid w:val="003C6957"/>
    <w:rsid w:val="003D014F"/>
    <w:rsid w:val="003D3601"/>
    <w:rsid w:val="003E04E4"/>
    <w:rsid w:val="003E408B"/>
    <w:rsid w:val="003E4CA7"/>
    <w:rsid w:val="003E511D"/>
    <w:rsid w:val="003E51C7"/>
    <w:rsid w:val="003E597A"/>
    <w:rsid w:val="003E6D35"/>
    <w:rsid w:val="003F556A"/>
    <w:rsid w:val="003F7946"/>
    <w:rsid w:val="003F7FE3"/>
    <w:rsid w:val="00400DA8"/>
    <w:rsid w:val="00401CDF"/>
    <w:rsid w:val="004040AC"/>
    <w:rsid w:val="00407A32"/>
    <w:rsid w:val="004158BE"/>
    <w:rsid w:val="00416AE3"/>
    <w:rsid w:val="00416B23"/>
    <w:rsid w:val="00420238"/>
    <w:rsid w:val="0042151D"/>
    <w:rsid w:val="00421B57"/>
    <w:rsid w:val="00422665"/>
    <w:rsid w:val="00424C88"/>
    <w:rsid w:val="004254B1"/>
    <w:rsid w:val="004260E4"/>
    <w:rsid w:val="00427630"/>
    <w:rsid w:val="004308E7"/>
    <w:rsid w:val="00435E6C"/>
    <w:rsid w:val="00443670"/>
    <w:rsid w:val="00447DDF"/>
    <w:rsid w:val="0045103F"/>
    <w:rsid w:val="00453721"/>
    <w:rsid w:val="00454C78"/>
    <w:rsid w:val="0045578F"/>
    <w:rsid w:val="004579BC"/>
    <w:rsid w:val="00461632"/>
    <w:rsid w:val="00461E0A"/>
    <w:rsid w:val="00462AB1"/>
    <w:rsid w:val="00462D33"/>
    <w:rsid w:val="00463AE2"/>
    <w:rsid w:val="004668FA"/>
    <w:rsid w:val="004678F5"/>
    <w:rsid w:val="00467997"/>
    <w:rsid w:val="004703D7"/>
    <w:rsid w:val="0047348D"/>
    <w:rsid w:val="00477B13"/>
    <w:rsid w:val="00477CD8"/>
    <w:rsid w:val="00482EA8"/>
    <w:rsid w:val="00484347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A6A91"/>
    <w:rsid w:val="004B3453"/>
    <w:rsid w:val="004B4323"/>
    <w:rsid w:val="004C1301"/>
    <w:rsid w:val="004C1D0D"/>
    <w:rsid w:val="004C2D54"/>
    <w:rsid w:val="004C47A3"/>
    <w:rsid w:val="004C5BAD"/>
    <w:rsid w:val="004C6262"/>
    <w:rsid w:val="004D6153"/>
    <w:rsid w:val="004E0557"/>
    <w:rsid w:val="004E2799"/>
    <w:rsid w:val="004E4E2B"/>
    <w:rsid w:val="004E5B7A"/>
    <w:rsid w:val="004E5EE4"/>
    <w:rsid w:val="004E70B0"/>
    <w:rsid w:val="004F1E7C"/>
    <w:rsid w:val="004F231E"/>
    <w:rsid w:val="004F3B13"/>
    <w:rsid w:val="004F58EE"/>
    <w:rsid w:val="004F6761"/>
    <w:rsid w:val="004F75B5"/>
    <w:rsid w:val="00500A1E"/>
    <w:rsid w:val="00503A84"/>
    <w:rsid w:val="00504805"/>
    <w:rsid w:val="00512036"/>
    <w:rsid w:val="00513561"/>
    <w:rsid w:val="005149C1"/>
    <w:rsid w:val="00516072"/>
    <w:rsid w:val="00516EB0"/>
    <w:rsid w:val="00521327"/>
    <w:rsid w:val="00523B4B"/>
    <w:rsid w:val="00523F39"/>
    <w:rsid w:val="005307C2"/>
    <w:rsid w:val="00531B11"/>
    <w:rsid w:val="00533CA5"/>
    <w:rsid w:val="00533DA1"/>
    <w:rsid w:val="00535BEA"/>
    <w:rsid w:val="00535D16"/>
    <w:rsid w:val="005365A5"/>
    <w:rsid w:val="00536EA9"/>
    <w:rsid w:val="00536FDD"/>
    <w:rsid w:val="005437BA"/>
    <w:rsid w:val="00553CA8"/>
    <w:rsid w:val="00553CFC"/>
    <w:rsid w:val="0055537F"/>
    <w:rsid w:val="00555960"/>
    <w:rsid w:val="00556354"/>
    <w:rsid w:val="00560A9C"/>
    <w:rsid w:val="00560F9D"/>
    <w:rsid w:val="00561C56"/>
    <w:rsid w:val="00565810"/>
    <w:rsid w:val="005673B8"/>
    <w:rsid w:val="0056751E"/>
    <w:rsid w:val="00567BC0"/>
    <w:rsid w:val="00576248"/>
    <w:rsid w:val="00580623"/>
    <w:rsid w:val="0058694C"/>
    <w:rsid w:val="00590AEF"/>
    <w:rsid w:val="0059119C"/>
    <w:rsid w:val="0059543B"/>
    <w:rsid w:val="005956F7"/>
    <w:rsid w:val="005A373A"/>
    <w:rsid w:val="005A4B81"/>
    <w:rsid w:val="005A553C"/>
    <w:rsid w:val="005A68F6"/>
    <w:rsid w:val="005B1466"/>
    <w:rsid w:val="005B313F"/>
    <w:rsid w:val="005B3AE6"/>
    <w:rsid w:val="005B6730"/>
    <w:rsid w:val="005C3AD0"/>
    <w:rsid w:val="005C73AE"/>
    <w:rsid w:val="005C7E44"/>
    <w:rsid w:val="005D19CD"/>
    <w:rsid w:val="005D2093"/>
    <w:rsid w:val="005D2768"/>
    <w:rsid w:val="005D51C8"/>
    <w:rsid w:val="005D7663"/>
    <w:rsid w:val="005E17E2"/>
    <w:rsid w:val="005E20D3"/>
    <w:rsid w:val="005E730A"/>
    <w:rsid w:val="005F0534"/>
    <w:rsid w:val="005F26B3"/>
    <w:rsid w:val="005F39F8"/>
    <w:rsid w:val="006000B5"/>
    <w:rsid w:val="006003DC"/>
    <w:rsid w:val="00600687"/>
    <w:rsid w:val="00605FA6"/>
    <w:rsid w:val="006060CF"/>
    <w:rsid w:val="0060610B"/>
    <w:rsid w:val="00607E07"/>
    <w:rsid w:val="00611EE3"/>
    <w:rsid w:val="00614812"/>
    <w:rsid w:val="0062029B"/>
    <w:rsid w:val="00620B2F"/>
    <w:rsid w:val="006215D5"/>
    <w:rsid w:val="00621839"/>
    <w:rsid w:val="00622FCA"/>
    <w:rsid w:val="00624211"/>
    <w:rsid w:val="006265F6"/>
    <w:rsid w:val="00626C0E"/>
    <w:rsid w:val="00627413"/>
    <w:rsid w:val="00630E55"/>
    <w:rsid w:val="006312AD"/>
    <w:rsid w:val="00631A1C"/>
    <w:rsid w:val="00631E4C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AEF"/>
    <w:rsid w:val="00677FC8"/>
    <w:rsid w:val="00680662"/>
    <w:rsid w:val="0068082C"/>
    <w:rsid w:val="00682009"/>
    <w:rsid w:val="00683527"/>
    <w:rsid w:val="00684BCF"/>
    <w:rsid w:val="00684ECB"/>
    <w:rsid w:val="00685C97"/>
    <w:rsid w:val="006865DF"/>
    <w:rsid w:val="00686F7F"/>
    <w:rsid w:val="00690F1E"/>
    <w:rsid w:val="006916A5"/>
    <w:rsid w:val="0069323D"/>
    <w:rsid w:val="006936AF"/>
    <w:rsid w:val="0069542C"/>
    <w:rsid w:val="006963F4"/>
    <w:rsid w:val="00697C64"/>
    <w:rsid w:val="006A1332"/>
    <w:rsid w:val="006A2239"/>
    <w:rsid w:val="006A627E"/>
    <w:rsid w:val="006B0119"/>
    <w:rsid w:val="006B19FC"/>
    <w:rsid w:val="006B3415"/>
    <w:rsid w:val="006B3A9B"/>
    <w:rsid w:val="006B5D1D"/>
    <w:rsid w:val="006B6555"/>
    <w:rsid w:val="006B6E7A"/>
    <w:rsid w:val="006B7E85"/>
    <w:rsid w:val="006C0250"/>
    <w:rsid w:val="006C5CBE"/>
    <w:rsid w:val="006C6A6E"/>
    <w:rsid w:val="006D0775"/>
    <w:rsid w:val="006D34DC"/>
    <w:rsid w:val="006D556F"/>
    <w:rsid w:val="006E257B"/>
    <w:rsid w:val="006E54E5"/>
    <w:rsid w:val="006E5DE7"/>
    <w:rsid w:val="006E7833"/>
    <w:rsid w:val="006E7D36"/>
    <w:rsid w:val="006F0DF6"/>
    <w:rsid w:val="006F2BF6"/>
    <w:rsid w:val="006F69D5"/>
    <w:rsid w:val="006F6C5B"/>
    <w:rsid w:val="006F79A0"/>
    <w:rsid w:val="00703FD8"/>
    <w:rsid w:val="00704BDE"/>
    <w:rsid w:val="0070554E"/>
    <w:rsid w:val="00706E59"/>
    <w:rsid w:val="00707C89"/>
    <w:rsid w:val="0071098D"/>
    <w:rsid w:val="00714B57"/>
    <w:rsid w:val="007256CE"/>
    <w:rsid w:val="007258CD"/>
    <w:rsid w:val="007268B7"/>
    <w:rsid w:val="00727E34"/>
    <w:rsid w:val="007310B2"/>
    <w:rsid w:val="00731131"/>
    <w:rsid w:val="007325F7"/>
    <w:rsid w:val="007365C7"/>
    <w:rsid w:val="0073748B"/>
    <w:rsid w:val="00740887"/>
    <w:rsid w:val="00740BD5"/>
    <w:rsid w:val="007432E8"/>
    <w:rsid w:val="00747E79"/>
    <w:rsid w:val="007505BD"/>
    <w:rsid w:val="00751889"/>
    <w:rsid w:val="007525BD"/>
    <w:rsid w:val="00753BFD"/>
    <w:rsid w:val="0075611C"/>
    <w:rsid w:val="00762937"/>
    <w:rsid w:val="00762D2C"/>
    <w:rsid w:val="00763EF8"/>
    <w:rsid w:val="007649F5"/>
    <w:rsid w:val="00766A0A"/>
    <w:rsid w:val="007704A5"/>
    <w:rsid w:val="00770D95"/>
    <w:rsid w:val="007732A2"/>
    <w:rsid w:val="00774119"/>
    <w:rsid w:val="00775D4B"/>
    <w:rsid w:val="00775EED"/>
    <w:rsid w:val="0078097B"/>
    <w:rsid w:val="00780C28"/>
    <w:rsid w:val="00783CF1"/>
    <w:rsid w:val="00784E88"/>
    <w:rsid w:val="00787E04"/>
    <w:rsid w:val="00790FE2"/>
    <w:rsid w:val="0079435B"/>
    <w:rsid w:val="00795AFD"/>
    <w:rsid w:val="007A04F5"/>
    <w:rsid w:val="007A1C9B"/>
    <w:rsid w:val="007A2A82"/>
    <w:rsid w:val="007A2BB3"/>
    <w:rsid w:val="007A3917"/>
    <w:rsid w:val="007A3E3F"/>
    <w:rsid w:val="007A4BB7"/>
    <w:rsid w:val="007A5371"/>
    <w:rsid w:val="007A6246"/>
    <w:rsid w:val="007A7C00"/>
    <w:rsid w:val="007B190F"/>
    <w:rsid w:val="007B4442"/>
    <w:rsid w:val="007B494B"/>
    <w:rsid w:val="007B6ACD"/>
    <w:rsid w:val="007B6B5F"/>
    <w:rsid w:val="007C0641"/>
    <w:rsid w:val="007C0AF3"/>
    <w:rsid w:val="007C20B6"/>
    <w:rsid w:val="007C5055"/>
    <w:rsid w:val="007D028C"/>
    <w:rsid w:val="007D0BA7"/>
    <w:rsid w:val="007D1C03"/>
    <w:rsid w:val="007D3296"/>
    <w:rsid w:val="007D4449"/>
    <w:rsid w:val="007D47DA"/>
    <w:rsid w:val="007E05F9"/>
    <w:rsid w:val="007E0CC6"/>
    <w:rsid w:val="007E22C3"/>
    <w:rsid w:val="007E262C"/>
    <w:rsid w:val="007E3079"/>
    <w:rsid w:val="007E4FEB"/>
    <w:rsid w:val="007F1203"/>
    <w:rsid w:val="007F19A8"/>
    <w:rsid w:val="007F2A2F"/>
    <w:rsid w:val="007F3138"/>
    <w:rsid w:val="007F47B0"/>
    <w:rsid w:val="007F6023"/>
    <w:rsid w:val="007F6B70"/>
    <w:rsid w:val="007F773E"/>
    <w:rsid w:val="007F7EA2"/>
    <w:rsid w:val="00806F75"/>
    <w:rsid w:val="00810663"/>
    <w:rsid w:val="00813E38"/>
    <w:rsid w:val="008155F3"/>
    <w:rsid w:val="0081652F"/>
    <w:rsid w:val="00820AD5"/>
    <w:rsid w:val="00823727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2FE0"/>
    <w:rsid w:val="008534F4"/>
    <w:rsid w:val="00867645"/>
    <w:rsid w:val="00870569"/>
    <w:rsid w:val="00874E6C"/>
    <w:rsid w:val="00875852"/>
    <w:rsid w:val="00875DCE"/>
    <w:rsid w:val="00881D3C"/>
    <w:rsid w:val="00883D69"/>
    <w:rsid w:val="00884F20"/>
    <w:rsid w:val="00885963"/>
    <w:rsid w:val="008870C1"/>
    <w:rsid w:val="00887CD3"/>
    <w:rsid w:val="008925AF"/>
    <w:rsid w:val="008928D3"/>
    <w:rsid w:val="008965EA"/>
    <w:rsid w:val="008966B7"/>
    <w:rsid w:val="00897009"/>
    <w:rsid w:val="0089715A"/>
    <w:rsid w:val="008A5B04"/>
    <w:rsid w:val="008A7E72"/>
    <w:rsid w:val="008B1F5A"/>
    <w:rsid w:val="008B2F9B"/>
    <w:rsid w:val="008B3F7D"/>
    <w:rsid w:val="008B659E"/>
    <w:rsid w:val="008B7C93"/>
    <w:rsid w:val="008C1BBD"/>
    <w:rsid w:val="008C32E5"/>
    <w:rsid w:val="008C5039"/>
    <w:rsid w:val="008C52E5"/>
    <w:rsid w:val="008C6049"/>
    <w:rsid w:val="008C7641"/>
    <w:rsid w:val="008C7991"/>
    <w:rsid w:val="008D2A18"/>
    <w:rsid w:val="008D6DD3"/>
    <w:rsid w:val="008E12AB"/>
    <w:rsid w:val="008E3A16"/>
    <w:rsid w:val="008E6A6D"/>
    <w:rsid w:val="008F0CEB"/>
    <w:rsid w:val="008F1629"/>
    <w:rsid w:val="008F1FFD"/>
    <w:rsid w:val="008F353A"/>
    <w:rsid w:val="008F4EA1"/>
    <w:rsid w:val="008F7BBC"/>
    <w:rsid w:val="00900158"/>
    <w:rsid w:val="00900963"/>
    <w:rsid w:val="00902FCE"/>
    <w:rsid w:val="009104A1"/>
    <w:rsid w:val="00911F2C"/>
    <w:rsid w:val="00914422"/>
    <w:rsid w:val="009160AC"/>
    <w:rsid w:val="00917E57"/>
    <w:rsid w:val="00923749"/>
    <w:rsid w:val="0092451E"/>
    <w:rsid w:val="00924AF5"/>
    <w:rsid w:val="00926E08"/>
    <w:rsid w:val="00927672"/>
    <w:rsid w:val="00931344"/>
    <w:rsid w:val="00932599"/>
    <w:rsid w:val="00934473"/>
    <w:rsid w:val="00936128"/>
    <w:rsid w:val="00937579"/>
    <w:rsid w:val="00944D7E"/>
    <w:rsid w:val="00947059"/>
    <w:rsid w:val="00947FC8"/>
    <w:rsid w:val="00953C56"/>
    <w:rsid w:val="00962292"/>
    <w:rsid w:val="00962BD8"/>
    <w:rsid w:val="00964A22"/>
    <w:rsid w:val="009659BA"/>
    <w:rsid w:val="00966265"/>
    <w:rsid w:val="00967092"/>
    <w:rsid w:val="00967DF6"/>
    <w:rsid w:val="0097046E"/>
    <w:rsid w:val="00971024"/>
    <w:rsid w:val="00972385"/>
    <w:rsid w:val="00972B04"/>
    <w:rsid w:val="009738AA"/>
    <w:rsid w:val="00976C28"/>
    <w:rsid w:val="00980E31"/>
    <w:rsid w:val="00981D19"/>
    <w:rsid w:val="00983FEA"/>
    <w:rsid w:val="00984163"/>
    <w:rsid w:val="00984CD7"/>
    <w:rsid w:val="00987E88"/>
    <w:rsid w:val="00996A89"/>
    <w:rsid w:val="00996C3C"/>
    <w:rsid w:val="00997780"/>
    <w:rsid w:val="009A0BE6"/>
    <w:rsid w:val="009A0E29"/>
    <w:rsid w:val="009A5FF5"/>
    <w:rsid w:val="009A66C6"/>
    <w:rsid w:val="009B051A"/>
    <w:rsid w:val="009B5415"/>
    <w:rsid w:val="009B5B9F"/>
    <w:rsid w:val="009B7181"/>
    <w:rsid w:val="009C110F"/>
    <w:rsid w:val="009C183B"/>
    <w:rsid w:val="009C676D"/>
    <w:rsid w:val="009E0390"/>
    <w:rsid w:val="009E2FA2"/>
    <w:rsid w:val="009E3894"/>
    <w:rsid w:val="009E414C"/>
    <w:rsid w:val="009E6FF6"/>
    <w:rsid w:val="009F44ED"/>
    <w:rsid w:val="009F7120"/>
    <w:rsid w:val="00A0293E"/>
    <w:rsid w:val="00A04205"/>
    <w:rsid w:val="00A062D3"/>
    <w:rsid w:val="00A134B6"/>
    <w:rsid w:val="00A13A63"/>
    <w:rsid w:val="00A15049"/>
    <w:rsid w:val="00A207A1"/>
    <w:rsid w:val="00A22C1C"/>
    <w:rsid w:val="00A2320E"/>
    <w:rsid w:val="00A24030"/>
    <w:rsid w:val="00A25800"/>
    <w:rsid w:val="00A25D00"/>
    <w:rsid w:val="00A30274"/>
    <w:rsid w:val="00A31D52"/>
    <w:rsid w:val="00A334A3"/>
    <w:rsid w:val="00A36921"/>
    <w:rsid w:val="00A43EC7"/>
    <w:rsid w:val="00A43F38"/>
    <w:rsid w:val="00A4416E"/>
    <w:rsid w:val="00A45950"/>
    <w:rsid w:val="00A461B0"/>
    <w:rsid w:val="00A47E45"/>
    <w:rsid w:val="00A5085F"/>
    <w:rsid w:val="00A518A0"/>
    <w:rsid w:val="00A51903"/>
    <w:rsid w:val="00A529D7"/>
    <w:rsid w:val="00A530DE"/>
    <w:rsid w:val="00A5608D"/>
    <w:rsid w:val="00A56591"/>
    <w:rsid w:val="00A60217"/>
    <w:rsid w:val="00A63285"/>
    <w:rsid w:val="00A63E98"/>
    <w:rsid w:val="00A728E5"/>
    <w:rsid w:val="00A75380"/>
    <w:rsid w:val="00A75F77"/>
    <w:rsid w:val="00A82982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A7CD7"/>
    <w:rsid w:val="00AA7D08"/>
    <w:rsid w:val="00AB0396"/>
    <w:rsid w:val="00AB3C6A"/>
    <w:rsid w:val="00AB6D3A"/>
    <w:rsid w:val="00AB73BA"/>
    <w:rsid w:val="00AC0156"/>
    <w:rsid w:val="00AC04D2"/>
    <w:rsid w:val="00AC40EA"/>
    <w:rsid w:val="00AC4579"/>
    <w:rsid w:val="00AC79E0"/>
    <w:rsid w:val="00AD2D37"/>
    <w:rsid w:val="00AD724A"/>
    <w:rsid w:val="00AE4709"/>
    <w:rsid w:val="00AE4BAB"/>
    <w:rsid w:val="00AE60FC"/>
    <w:rsid w:val="00AF0FC8"/>
    <w:rsid w:val="00AF26A7"/>
    <w:rsid w:val="00AF3B23"/>
    <w:rsid w:val="00AF51D4"/>
    <w:rsid w:val="00AF7E29"/>
    <w:rsid w:val="00B004A3"/>
    <w:rsid w:val="00B02028"/>
    <w:rsid w:val="00B06B4B"/>
    <w:rsid w:val="00B131A3"/>
    <w:rsid w:val="00B17CD2"/>
    <w:rsid w:val="00B17FA5"/>
    <w:rsid w:val="00B22B99"/>
    <w:rsid w:val="00B24011"/>
    <w:rsid w:val="00B25946"/>
    <w:rsid w:val="00B31E06"/>
    <w:rsid w:val="00B34318"/>
    <w:rsid w:val="00B34403"/>
    <w:rsid w:val="00B34D84"/>
    <w:rsid w:val="00B37ED7"/>
    <w:rsid w:val="00B4331B"/>
    <w:rsid w:val="00B500F8"/>
    <w:rsid w:val="00B50810"/>
    <w:rsid w:val="00B54536"/>
    <w:rsid w:val="00B55721"/>
    <w:rsid w:val="00B5593F"/>
    <w:rsid w:val="00B56887"/>
    <w:rsid w:val="00B60763"/>
    <w:rsid w:val="00B63363"/>
    <w:rsid w:val="00B66B9D"/>
    <w:rsid w:val="00B67F8A"/>
    <w:rsid w:val="00B7052F"/>
    <w:rsid w:val="00B70681"/>
    <w:rsid w:val="00B71233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5A65"/>
    <w:rsid w:val="00BB0B4F"/>
    <w:rsid w:val="00BB15C6"/>
    <w:rsid w:val="00BB5E57"/>
    <w:rsid w:val="00BB78C9"/>
    <w:rsid w:val="00BC5688"/>
    <w:rsid w:val="00BD1275"/>
    <w:rsid w:val="00BD74EA"/>
    <w:rsid w:val="00BE0018"/>
    <w:rsid w:val="00BE1A72"/>
    <w:rsid w:val="00BE517D"/>
    <w:rsid w:val="00BE5DF2"/>
    <w:rsid w:val="00BE7A1B"/>
    <w:rsid w:val="00BE7F67"/>
    <w:rsid w:val="00BE7F74"/>
    <w:rsid w:val="00BF141D"/>
    <w:rsid w:val="00BF209C"/>
    <w:rsid w:val="00BF28F5"/>
    <w:rsid w:val="00BF339C"/>
    <w:rsid w:val="00BF7174"/>
    <w:rsid w:val="00C007D1"/>
    <w:rsid w:val="00C021FF"/>
    <w:rsid w:val="00C029DB"/>
    <w:rsid w:val="00C13D15"/>
    <w:rsid w:val="00C14F23"/>
    <w:rsid w:val="00C14FBC"/>
    <w:rsid w:val="00C16A42"/>
    <w:rsid w:val="00C17E3B"/>
    <w:rsid w:val="00C244E7"/>
    <w:rsid w:val="00C32242"/>
    <w:rsid w:val="00C332CD"/>
    <w:rsid w:val="00C361EA"/>
    <w:rsid w:val="00C37086"/>
    <w:rsid w:val="00C41A88"/>
    <w:rsid w:val="00C41BC0"/>
    <w:rsid w:val="00C46471"/>
    <w:rsid w:val="00C47BC6"/>
    <w:rsid w:val="00C47D3F"/>
    <w:rsid w:val="00C50A86"/>
    <w:rsid w:val="00C52659"/>
    <w:rsid w:val="00C52755"/>
    <w:rsid w:val="00C56D50"/>
    <w:rsid w:val="00C60828"/>
    <w:rsid w:val="00C610AF"/>
    <w:rsid w:val="00C66B42"/>
    <w:rsid w:val="00C66E54"/>
    <w:rsid w:val="00C76667"/>
    <w:rsid w:val="00C77D41"/>
    <w:rsid w:val="00C807BC"/>
    <w:rsid w:val="00C869ED"/>
    <w:rsid w:val="00C92388"/>
    <w:rsid w:val="00C9347F"/>
    <w:rsid w:val="00C9493B"/>
    <w:rsid w:val="00C95201"/>
    <w:rsid w:val="00C96A47"/>
    <w:rsid w:val="00CA2473"/>
    <w:rsid w:val="00CA7FAA"/>
    <w:rsid w:val="00CB21E2"/>
    <w:rsid w:val="00CB3048"/>
    <w:rsid w:val="00CB558D"/>
    <w:rsid w:val="00CC167D"/>
    <w:rsid w:val="00CC1C86"/>
    <w:rsid w:val="00CC1D16"/>
    <w:rsid w:val="00CC40CB"/>
    <w:rsid w:val="00CC4630"/>
    <w:rsid w:val="00CC4781"/>
    <w:rsid w:val="00CC599E"/>
    <w:rsid w:val="00CC6F99"/>
    <w:rsid w:val="00CD13B3"/>
    <w:rsid w:val="00CD5C86"/>
    <w:rsid w:val="00CD6D7F"/>
    <w:rsid w:val="00CE6BB5"/>
    <w:rsid w:val="00CE6D33"/>
    <w:rsid w:val="00CE6DA6"/>
    <w:rsid w:val="00CE6F68"/>
    <w:rsid w:val="00CE7592"/>
    <w:rsid w:val="00CE7791"/>
    <w:rsid w:val="00CF1609"/>
    <w:rsid w:val="00CF2AE0"/>
    <w:rsid w:val="00CF2F55"/>
    <w:rsid w:val="00CF33F8"/>
    <w:rsid w:val="00CF3DD3"/>
    <w:rsid w:val="00CF62DA"/>
    <w:rsid w:val="00CF75D9"/>
    <w:rsid w:val="00D0316B"/>
    <w:rsid w:val="00D04101"/>
    <w:rsid w:val="00D05F1F"/>
    <w:rsid w:val="00D13D78"/>
    <w:rsid w:val="00D147E0"/>
    <w:rsid w:val="00D17896"/>
    <w:rsid w:val="00D2133B"/>
    <w:rsid w:val="00D21886"/>
    <w:rsid w:val="00D24A89"/>
    <w:rsid w:val="00D31DF3"/>
    <w:rsid w:val="00D34602"/>
    <w:rsid w:val="00D36D18"/>
    <w:rsid w:val="00D42F23"/>
    <w:rsid w:val="00D47004"/>
    <w:rsid w:val="00D515C6"/>
    <w:rsid w:val="00D55959"/>
    <w:rsid w:val="00D56923"/>
    <w:rsid w:val="00D57780"/>
    <w:rsid w:val="00D57FF5"/>
    <w:rsid w:val="00D61DFF"/>
    <w:rsid w:val="00D6235C"/>
    <w:rsid w:val="00D63395"/>
    <w:rsid w:val="00D646E6"/>
    <w:rsid w:val="00D648B6"/>
    <w:rsid w:val="00D6627D"/>
    <w:rsid w:val="00D673AC"/>
    <w:rsid w:val="00D6740F"/>
    <w:rsid w:val="00D70C31"/>
    <w:rsid w:val="00D7210B"/>
    <w:rsid w:val="00D7228D"/>
    <w:rsid w:val="00D7329C"/>
    <w:rsid w:val="00D751C5"/>
    <w:rsid w:val="00D75EC0"/>
    <w:rsid w:val="00D779D0"/>
    <w:rsid w:val="00D81375"/>
    <w:rsid w:val="00D81DA3"/>
    <w:rsid w:val="00D966E4"/>
    <w:rsid w:val="00D97D14"/>
    <w:rsid w:val="00DA05A7"/>
    <w:rsid w:val="00DA2088"/>
    <w:rsid w:val="00DA2AEA"/>
    <w:rsid w:val="00DA2BAD"/>
    <w:rsid w:val="00DA6272"/>
    <w:rsid w:val="00DA788B"/>
    <w:rsid w:val="00DB2AFC"/>
    <w:rsid w:val="00DB3A43"/>
    <w:rsid w:val="00DB5396"/>
    <w:rsid w:val="00DC32C8"/>
    <w:rsid w:val="00DC36F4"/>
    <w:rsid w:val="00DC3FE3"/>
    <w:rsid w:val="00DC77C4"/>
    <w:rsid w:val="00DD1452"/>
    <w:rsid w:val="00DD2A24"/>
    <w:rsid w:val="00DD4762"/>
    <w:rsid w:val="00DD4D39"/>
    <w:rsid w:val="00DD6DAE"/>
    <w:rsid w:val="00DD77CB"/>
    <w:rsid w:val="00DD7950"/>
    <w:rsid w:val="00DE1677"/>
    <w:rsid w:val="00DE2FF4"/>
    <w:rsid w:val="00DE35B7"/>
    <w:rsid w:val="00DE4103"/>
    <w:rsid w:val="00DE7843"/>
    <w:rsid w:val="00DF08DC"/>
    <w:rsid w:val="00DF386D"/>
    <w:rsid w:val="00DF4FD4"/>
    <w:rsid w:val="00DF51E3"/>
    <w:rsid w:val="00E01978"/>
    <w:rsid w:val="00E046F0"/>
    <w:rsid w:val="00E06CB9"/>
    <w:rsid w:val="00E06D92"/>
    <w:rsid w:val="00E0722C"/>
    <w:rsid w:val="00E11ED9"/>
    <w:rsid w:val="00E13926"/>
    <w:rsid w:val="00E139A9"/>
    <w:rsid w:val="00E160BD"/>
    <w:rsid w:val="00E17A8F"/>
    <w:rsid w:val="00E17AF8"/>
    <w:rsid w:val="00E20AB9"/>
    <w:rsid w:val="00E20F28"/>
    <w:rsid w:val="00E21288"/>
    <w:rsid w:val="00E224A4"/>
    <w:rsid w:val="00E2348C"/>
    <w:rsid w:val="00E2520C"/>
    <w:rsid w:val="00E25E42"/>
    <w:rsid w:val="00E27B00"/>
    <w:rsid w:val="00E31F7E"/>
    <w:rsid w:val="00E3208C"/>
    <w:rsid w:val="00E3233D"/>
    <w:rsid w:val="00E33B8F"/>
    <w:rsid w:val="00E34FE8"/>
    <w:rsid w:val="00E365FF"/>
    <w:rsid w:val="00E37DDE"/>
    <w:rsid w:val="00E42082"/>
    <w:rsid w:val="00E434B3"/>
    <w:rsid w:val="00E43F64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47F6"/>
    <w:rsid w:val="00E75116"/>
    <w:rsid w:val="00E76F88"/>
    <w:rsid w:val="00E77702"/>
    <w:rsid w:val="00E80104"/>
    <w:rsid w:val="00E87313"/>
    <w:rsid w:val="00E90F15"/>
    <w:rsid w:val="00E916CA"/>
    <w:rsid w:val="00E92B0E"/>
    <w:rsid w:val="00E9488A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6F3"/>
    <w:rsid w:val="00ED4678"/>
    <w:rsid w:val="00EE03F1"/>
    <w:rsid w:val="00EE0BCB"/>
    <w:rsid w:val="00EE1622"/>
    <w:rsid w:val="00EE2659"/>
    <w:rsid w:val="00EE551C"/>
    <w:rsid w:val="00EE566B"/>
    <w:rsid w:val="00EE6C46"/>
    <w:rsid w:val="00EF2BC0"/>
    <w:rsid w:val="00EF3FA3"/>
    <w:rsid w:val="00EF4C87"/>
    <w:rsid w:val="00F00FD2"/>
    <w:rsid w:val="00F01B0B"/>
    <w:rsid w:val="00F033BF"/>
    <w:rsid w:val="00F10020"/>
    <w:rsid w:val="00F10E38"/>
    <w:rsid w:val="00F113E1"/>
    <w:rsid w:val="00F138AF"/>
    <w:rsid w:val="00F169E5"/>
    <w:rsid w:val="00F20360"/>
    <w:rsid w:val="00F2085C"/>
    <w:rsid w:val="00F21189"/>
    <w:rsid w:val="00F24B6E"/>
    <w:rsid w:val="00F2500F"/>
    <w:rsid w:val="00F256CE"/>
    <w:rsid w:val="00F258BD"/>
    <w:rsid w:val="00F305CA"/>
    <w:rsid w:val="00F3086B"/>
    <w:rsid w:val="00F33984"/>
    <w:rsid w:val="00F34891"/>
    <w:rsid w:val="00F35CAF"/>
    <w:rsid w:val="00F403E4"/>
    <w:rsid w:val="00F40EB2"/>
    <w:rsid w:val="00F42146"/>
    <w:rsid w:val="00F42627"/>
    <w:rsid w:val="00F43EC0"/>
    <w:rsid w:val="00F468F4"/>
    <w:rsid w:val="00F50800"/>
    <w:rsid w:val="00F53708"/>
    <w:rsid w:val="00F537D7"/>
    <w:rsid w:val="00F60F69"/>
    <w:rsid w:val="00F611FF"/>
    <w:rsid w:val="00F6203B"/>
    <w:rsid w:val="00F62E63"/>
    <w:rsid w:val="00F64A49"/>
    <w:rsid w:val="00F67A82"/>
    <w:rsid w:val="00F70BFE"/>
    <w:rsid w:val="00F71EA4"/>
    <w:rsid w:val="00F730BB"/>
    <w:rsid w:val="00F7691D"/>
    <w:rsid w:val="00F76C1F"/>
    <w:rsid w:val="00F81569"/>
    <w:rsid w:val="00F83036"/>
    <w:rsid w:val="00F8438B"/>
    <w:rsid w:val="00F84D4B"/>
    <w:rsid w:val="00F902A4"/>
    <w:rsid w:val="00F90FE0"/>
    <w:rsid w:val="00F91438"/>
    <w:rsid w:val="00F918A0"/>
    <w:rsid w:val="00F93D3E"/>
    <w:rsid w:val="00F93F4F"/>
    <w:rsid w:val="00FA0228"/>
    <w:rsid w:val="00FA0367"/>
    <w:rsid w:val="00FA7352"/>
    <w:rsid w:val="00FB0D93"/>
    <w:rsid w:val="00FB10D6"/>
    <w:rsid w:val="00FC296A"/>
    <w:rsid w:val="00FC5358"/>
    <w:rsid w:val="00FD1412"/>
    <w:rsid w:val="00FD515F"/>
    <w:rsid w:val="00FD5AB4"/>
    <w:rsid w:val="00FE0F1F"/>
    <w:rsid w:val="00FE1A06"/>
    <w:rsid w:val="00FE1C24"/>
    <w:rsid w:val="00FE24B6"/>
    <w:rsid w:val="00FE5CF9"/>
    <w:rsid w:val="00FF242E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521CCA1D-7F4C-4977-9CCE-DC14DDE6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73AC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link w:val="StopkaZnak"/>
    <w:uiPriority w:val="99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3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703FD8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230D0D"/>
    <w:rPr>
      <w:rFonts w:asciiTheme="minorHAnsi" w:eastAsiaTheme="minorEastAsia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3F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kus</dc:creator>
  <cp:lastModifiedBy>ewa kus</cp:lastModifiedBy>
  <cp:revision>4</cp:revision>
  <cp:lastPrinted>2025-11-12T19:33:00Z</cp:lastPrinted>
  <dcterms:created xsi:type="dcterms:W3CDTF">2025-11-12T19:22:00Z</dcterms:created>
  <dcterms:modified xsi:type="dcterms:W3CDTF">2025-11-12T20:35:00Z</dcterms:modified>
</cp:coreProperties>
</file>